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8E5A7B" w14:textId="77777777" w:rsidR="00AB7D18" w:rsidRDefault="00AB7D18" w:rsidP="00AB7D18">
      <w:pPr>
        <w:spacing w:before="240" w:line="100" w:lineRule="atLeast"/>
        <w:jc w:val="center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 xml:space="preserve">Numer umowy </w:t>
      </w:r>
      <w:r>
        <w:rPr>
          <w:rFonts w:eastAsia="Times New Roman" w:cs="Times New Roman"/>
        </w:rPr>
        <w:t>...................../....................</w:t>
      </w:r>
    </w:p>
    <w:p w14:paraId="3D31E4B8" w14:textId="77777777" w:rsidR="00AB7D18" w:rsidRDefault="00AB7D18" w:rsidP="00AB7D18">
      <w:pPr>
        <w:spacing w:before="240"/>
        <w:rPr>
          <w:rFonts w:eastAsia="Times New Roman" w:cs="Times New Roman"/>
        </w:rPr>
      </w:pPr>
      <w:r>
        <w:rPr>
          <w:rFonts w:eastAsia="Times New Roman" w:cs="Times New Roman"/>
        </w:rPr>
        <w:t>Niniejsza umowa została zawarta w dniu</w:t>
      </w:r>
      <w:r>
        <w:rPr>
          <w:rFonts w:eastAsia="Times New Roman" w:cs="Times New Roman"/>
          <w:b/>
          <w:bCs/>
        </w:rPr>
        <w:t xml:space="preserve"> </w:t>
      </w:r>
      <w:r>
        <w:rPr>
          <w:rFonts w:eastAsia="Times New Roman" w:cs="Times New Roman"/>
        </w:rPr>
        <w:t>.............................. (data)</w:t>
      </w:r>
    </w:p>
    <w:p w14:paraId="3E203DFC" w14:textId="77777777" w:rsidR="00AB7D18" w:rsidRDefault="00AB7D18" w:rsidP="00AB7D18">
      <w:pPr>
        <w:spacing w:before="120"/>
        <w:rPr>
          <w:rFonts w:eastAsia="Times New Roman" w:cs="Times New Roman"/>
        </w:rPr>
      </w:pPr>
      <w:r>
        <w:rPr>
          <w:rFonts w:eastAsia="Times New Roman" w:cs="Times New Roman"/>
        </w:rPr>
        <w:t>w .............................................. (miejsce)</w:t>
      </w:r>
    </w:p>
    <w:p w14:paraId="75F6CFE6" w14:textId="77777777" w:rsidR="00AB7D18" w:rsidRDefault="00AB7D18" w:rsidP="00AB7D18">
      <w:pPr>
        <w:spacing w:before="120"/>
        <w:jc w:val="both"/>
        <w:rPr>
          <w:rFonts w:cs="Times New Roman"/>
        </w:rPr>
      </w:pPr>
      <w:r>
        <w:rPr>
          <w:rFonts w:eastAsia="Times New Roman" w:cs="Times New Roman"/>
        </w:rPr>
        <w:t>pomiędzy:</w:t>
      </w:r>
    </w:p>
    <w:p w14:paraId="1892A537" w14:textId="77777777" w:rsidR="00AB7D18" w:rsidRDefault="00AB7D18" w:rsidP="00AB7D18">
      <w:pPr>
        <w:spacing w:before="120"/>
        <w:ind w:firstLine="360"/>
        <w:jc w:val="both"/>
        <w:rPr>
          <w:rFonts w:cs="Times New Roman"/>
        </w:rPr>
      </w:pPr>
      <w:r>
        <w:rPr>
          <w:rFonts w:cs="Times New Roman"/>
        </w:rPr>
        <w:t xml:space="preserve">Zamawiającym: </w:t>
      </w:r>
      <w:r>
        <w:rPr>
          <w:rFonts w:eastAsia="Times New Roman" w:cs="Times New Roman"/>
        </w:rPr>
        <w:t>.....................................................................</w:t>
      </w:r>
    </w:p>
    <w:p w14:paraId="4CD8EFCB" w14:textId="77777777" w:rsidR="00AB7D18" w:rsidRDefault="00AB7D18" w:rsidP="00AB7D18">
      <w:pPr>
        <w:spacing w:before="120"/>
        <w:ind w:firstLine="360"/>
        <w:jc w:val="both"/>
        <w:rPr>
          <w:rFonts w:cs="Times New Roman"/>
        </w:rPr>
      </w:pPr>
      <w:r>
        <w:rPr>
          <w:rFonts w:cs="Times New Roman"/>
        </w:rPr>
        <w:t xml:space="preserve">z siedzibą: </w:t>
      </w:r>
      <w:r>
        <w:rPr>
          <w:rFonts w:eastAsia="Times New Roman" w:cs="Times New Roman"/>
        </w:rPr>
        <w:t>..............................................................................</w:t>
      </w:r>
    </w:p>
    <w:p w14:paraId="39741D28" w14:textId="77777777" w:rsidR="00AB7D18" w:rsidRDefault="00AB7D18" w:rsidP="00AB7D18">
      <w:pPr>
        <w:spacing w:before="120"/>
        <w:ind w:firstLine="360"/>
        <w:jc w:val="both"/>
        <w:rPr>
          <w:rFonts w:cs="Times New Roman"/>
        </w:rPr>
      </w:pPr>
      <w:r>
        <w:rPr>
          <w:rFonts w:cs="Times New Roman"/>
        </w:rPr>
        <w:t xml:space="preserve">NIP: </w:t>
      </w:r>
      <w:r>
        <w:rPr>
          <w:rFonts w:eastAsia="Times New Roman" w:cs="Times New Roman"/>
        </w:rPr>
        <w:t>.......................................................................................</w:t>
      </w:r>
    </w:p>
    <w:p w14:paraId="368F5C47" w14:textId="77777777" w:rsidR="00AB7D18" w:rsidRDefault="00AB7D18" w:rsidP="00AB7D18">
      <w:pPr>
        <w:spacing w:before="120"/>
        <w:ind w:firstLine="360"/>
        <w:jc w:val="both"/>
        <w:rPr>
          <w:rFonts w:eastAsia="Times New Roman" w:cs="Times New Roman"/>
        </w:rPr>
      </w:pPr>
      <w:r>
        <w:rPr>
          <w:rFonts w:cs="Times New Roman"/>
        </w:rPr>
        <w:t xml:space="preserve">adres do korespondencji: </w:t>
      </w:r>
      <w:r>
        <w:rPr>
          <w:rFonts w:eastAsia="Times New Roman" w:cs="Times New Roman"/>
        </w:rPr>
        <w:t>.......................................................</w:t>
      </w:r>
    </w:p>
    <w:p w14:paraId="34D3D3FB" w14:textId="77777777" w:rsidR="00AB7D18" w:rsidRDefault="00AB7D18" w:rsidP="00AB7D18">
      <w:pPr>
        <w:spacing w:before="12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reprezentowanym przez:</w:t>
      </w:r>
    </w:p>
    <w:p w14:paraId="3D7802E6" w14:textId="77777777" w:rsidR="00AB7D18" w:rsidRDefault="00AB7D18" w:rsidP="00AB7D18">
      <w:pPr>
        <w:numPr>
          <w:ilvl w:val="0"/>
          <w:numId w:val="1"/>
        </w:numPr>
        <w:tabs>
          <w:tab w:val="left" w:pos="4536"/>
        </w:tabs>
        <w:spacing w:before="12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.............................................. </w:t>
      </w:r>
    </w:p>
    <w:p w14:paraId="40140CAB" w14:textId="77777777" w:rsidR="00AB7D18" w:rsidRDefault="00AB7D18" w:rsidP="00AB7D18">
      <w:pPr>
        <w:numPr>
          <w:ilvl w:val="0"/>
          <w:numId w:val="1"/>
        </w:numPr>
        <w:spacing w:before="12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.............................................. </w:t>
      </w:r>
    </w:p>
    <w:p w14:paraId="5C36D12A" w14:textId="77777777" w:rsidR="00AB7D18" w:rsidRDefault="00AB7D18" w:rsidP="00AB7D18">
      <w:pPr>
        <w:spacing w:before="12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zwany dalej Zamawiającym</w:t>
      </w:r>
    </w:p>
    <w:p w14:paraId="3E031851" w14:textId="77777777" w:rsidR="00AB7D18" w:rsidRDefault="00AB7D18" w:rsidP="00AB7D18">
      <w:pPr>
        <w:spacing w:before="120"/>
        <w:jc w:val="both"/>
        <w:rPr>
          <w:rFonts w:cs="Times New Roman"/>
        </w:rPr>
      </w:pPr>
      <w:r>
        <w:rPr>
          <w:rFonts w:eastAsia="Times New Roman" w:cs="Times New Roman"/>
        </w:rPr>
        <w:t>a</w:t>
      </w:r>
    </w:p>
    <w:p w14:paraId="17C8B006" w14:textId="77777777" w:rsidR="00AB7D18" w:rsidRDefault="00AB7D18" w:rsidP="00AB7D18">
      <w:pPr>
        <w:spacing w:before="120"/>
        <w:ind w:firstLine="360"/>
        <w:jc w:val="both"/>
        <w:rPr>
          <w:rFonts w:cs="Times New Roman"/>
        </w:rPr>
      </w:pPr>
      <w:r>
        <w:rPr>
          <w:rFonts w:cs="Times New Roman"/>
        </w:rPr>
        <w:t xml:space="preserve">z siedzibą: </w:t>
      </w:r>
      <w:r>
        <w:rPr>
          <w:rFonts w:eastAsia="Times New Roman" w:cs="Times New Roman"/>
        </w:rPr>
        <w:t>.............................................................................</w:t>
      </w:r>
    </w:p>
    <w:p w14:paraId="09158C6E" w14:textId="77777777" w:rsidR="00AB7D18" w:rsidRDefault="00AB7D18" w:rsidP="00AB7D18">
      <w:pPr>
        <w:spacing w:before="120"/>
        <w:ind w:firstLine="360"/>
        <w:jc w:val="both"/>
        <w:rPr>
          <w:rFonts w:cs="Times New Roman"/>
        </w:rPr>
      </w:pPr>
      <w:r>
        <w:rPr>
          <w:rFonts w:cs="Times New Roman"/>
        </w:rPr>
        <w:t xml:space="preserve">NIP: </w:t>
      </w:r>
      <w:r>
        <w:rPr>
          <w:rFonts w:eastAsia="Times New Roman" w:cs="Times New Roman"/>
        </w:rPr>
        <w:t>.......................................................................................</w:t>
      </w:r>
    </w:p>
    <w:p w14:paraId="1AB91EEC" w14:textId="77777777" w:rsidR="00AB7D18" w:rsidRDefault="00AB7D18" w:rsidP="00AB7D18">
      <w:pPr>
        <w:spacing w:before="120"/>
        <w:ind w:firstLine="360"/>
        <w:jc w:val="both"/>
        <w:rPr>
          <w:rFonts w:eastAsia="Times New Roman" w:cs="Times New Roman"/>
        </w:rPr>
      </w:pPr>
      <w:r>
        <w:rPr>
          <w:rFonts w:cs="Times New Roman"/>
        </w:rPr>
        <w:t xml:space="preserve">adres do korespondencji: </w:t>
      </w:r>
      <w:r>
        <w:rPr>
          <w:rFonts w:eastAsia="Times New Roman" w:cs="Times New Roman"/>
        </w:rPr>
        <w:t>.......................................................</w:t>
      </w:r>
    </w:p>
    <w:p w14:paraId="4AE3F7BC" w14:textId="77777777" w:rsidR="00AB7D18" w:rsidRDefault="00AB7D18" w:rsidP="00AB7D18">
      <w:pPr>
        <w:spacing w:before="12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reprezentowanym przez (umocowanie ustalone na podstawie odpisu z KRS / pełnomocnictwa / innego dokumentu, z którego wynika prawo do reprezentowania Wykonawcy - stanowiącego załącznik nr .......... do niniejszej umowy):</w:t>
      </w:r>
    </w:p>
    <w:p w14:paraId="26A3C363" w14:textId="77777777" w:rsidR="00AB7D18" w:rsidRDefault="00AB7D18" w:rsidP="00AB7D18">
      <w:pPr>
        <w:numPr>
          <w:ilvl w:val="0"/>
          <w:numId w:val="1"/>
        </w:numPr>
        <w:spacing w:before="12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...................................................</w:t>
      </w:r>
    </w:p>
    <w:p w14:paraId="738B6981" w14:textId="77777777" w:rsidR="00AB7D18" w:rsidRDefault="00AB7D18" w:rsidP="00AB7D18">
      <w:pPr>
        <w:numPr>
          <w:ilvl w:val="0"/>
          <w:numId w:val="1"/>
        </w:numPr>
        <w:spacing w:before="12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...................................................</w:t>
      </w:r>
    </w:p>
    <w:p w14:paraId="465B7113" w14:textId="77777777" w:rsidR="00AB7D18" w:rsidRDefault="00AB7D18" w:rsidP="00AB7D18">
      <w:pPr>
        <w:spacing w:before="12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zwany dalej Wykonawcą</w:t>
      </w:r>
    </w:p>
    <w:p w14:paraId="3D0DBF71" w14:textId="69BF66F2" w:rsidR="00AB7D18" w:rsidRDefault="00AB7D18" w:rsidP="00AB7D18">
      <w:pPr>
        <w:spacing w:before="240" w:line="100" w:lineRule="atLeast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Niniejsza umowa została zawarta w wyniku postępowania przeprowadzonego w trybie ................................................... (podać tryb oraz ewentualnie oznaczenie postępowania) Postępowanie przeprowadzono zostało na podstawie przepisów ustawy z dnia 11 września 2019 r. - Prawo zamówień publicznych (</w:t>
      </w:r>
      <w:r w:rsidR="00402B47" w:rsidRPr="00402B47">
        <w:rPr>
          <w:rFonts w:eastAsia="Times New Roman" w:cs="Times New Roman"/>
        </w:rPr>
        <w:t>Dz.U.2024.1320 t.j. z dnia 2024.08.30</w:t>
      </w:r>
      <w:r>
        <w:rPr>
          <w:rFonts w:eastAsia="Times New Roman" w:cs="Times New Roman"/>
        </w:rPr>
        <w:t>) - dalej p.z.p.</w:t>
      </w:r>
    </w:p>
    <w:p w14:paraId="53762E36" w14:textId="77777777" w:rsidR="00AB7D18" w:rsidRDefault="00AB7D18" w:rsidP="00AB7D18">
      <w:pPr>
        <w:spacing w:before="240" w:line="100" w:lineRule="atLeast"/>
        <w:jc w:val="both"/>
        <w:rPr>
          <w:rFonts w:cs="Times New Roman"/>
        </w:rPr>
      </w:pPr>
      <w:r>
        <w:rPr>
          <w:rFonts w:eastAsia="Times New Roman" w:cs="Times New Roman"/>
        </w:rPr>
        <w:t>Pomiędzy Zamawiającym i Wykonawcą została zawarta umowa o następującej treści:</w:t>
      </w:r>
    </w:p>
    <w:p w14:paraId="07D2E562" w14:textId="77777777" w:rsidR="00CC33B0" w:rsidRDefault="00CC33B0" w:rsidP="00CC33B0">
      <w:pPr>
        <w:spacing w:line="100" w:lineRule="atLeast"/>
        <w:jc w:val="center"/>
        <w:rPr>
          <w:rFonts w:eastAsia="Times New Roman" w:cs="Times New Roman"/>
          <w:b/>
          <w:bCs/>
        </w:rPr>
      </w:pPr>
    </w:p>
    <w:p w14:paraId="77D7B77D" w14:textId="6F4366FD" w:rsidR="00AB7D18" w:rsidRDefault="00AB7D18" w:rsidP="00CC33B0">
      <w:pPr>
        <w:spacing w:line="100" w:lineRule="atLeast"/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>§ 1</w:t>
      </w:r>
    </w:p>
    <w:p w14:paraId="29A72980" w14:textId="77777777" w:rsidR="00AB7D18" w:rsidRDefault="00AB7D18" w:rsidP="00AB7D18">
      <w:pPr>
        <w:spacing w:line="100" w:lineRule="atLeast"/>
        <w:jc w:val="center"/>
        <w:rPr>
          <w:rFonts w:cs="Times New Roman"/>
          <w:b/>
          <w:bCs/>
        </w:rPr>
      </w:pPr>
      <w:r>
        <w:rPr>
          <w:rFonts w:eastAsia="Times New Roman" w:cs="Times New Roman"/>
          <w:b/>
          <w:bCs/>
        </w:rPr>
        <w:t>Przedmiot umowy i zasady realizacji</w:t>
      </w:r>
    </w:p>
    <w:p w14:paraId="0CEFED58" w14:textId="38D14500" w:rsidR="00AB7D18" w:rsidRDefault="00AB7D18" w:rsidP="00AB7D18">
      <w:pPr>
        <w:numPr>
          <w:ilvl w:val="0"/>
          <w:numId w:val="2"/>
        </w:numPr>
        <w:spacing w:before="240" w:line="100" w:lineRule="atLeast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Przedmiotem niniejszej umowy jest</w:t>
      </w:r>
      <w:r w:rsidR="00773938">
        <w:rPr>
          <w:rFonts w:eastAsia="Times New Roman" w:cs="Times New Roman"/>
        </w:rPr>
        <w:t>:</w:t>
      </w:r>
    </w:p>
    <w:p w14:paraId="23B4CC1C" w14:textId="7DAD46BA" w:rsidR="00770D0F" w:rsidRDefault="00104DEB" w:rsidP="00770D0F">
      <w:pPr>
        <w:spacing w:before="240" w:line="100" w:lineRule="atLeast"/>
        <w:ind w:left="435"/>
        <w:jc w:val="center"/>
        <w:rPr>
          <w:rFonts w:eastAsia="Times New Roman" w:cs="Times New Roman"/>
          <w:b/>
          <w:bCs/>
        </w:rPr>
      </w:pPr>
      <w:r w:rsidRPr="00104DEB">
        <w:rPr>
          <w:rFonts w:eastAsia="Times New Roman" w:cs="Times New Roman"/>
          <w:b/>
          <w:bCs/>
        </w:rPr>
        <w:t>Zakup koparko-ładowarki i ciągnika z kabiną</w:t>
      </w:r>
    </w:p>
    <w:p w14:paraId="5F9222C2" w14:textId="090FF1AF" w:rsidR="00104DEB" w:rsidRPr="00770D0F" w:rsidRDefault="00104DEB" w:rsidP="00770D0F">
      <w:pPr>
        <w:spacing w:before="240" w:line="100" w:lineRule="atLeast"/>
        <w:ind w:left="435"/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>CZĘŚĆ NR ….</w:t>
      </w:r>
    </w:p>
    <w:p w14:paraId="6B70F446" w14:textId="6D2847C8" w:rsidR="00AB7D18" w:rsidRDefault="00AB7D18" w:rsidP="00AB7D18">
      <w:pPr>
        <w:numPr>
          <w:ilvl w:val="0"/>
          <w:numId w:val="2"/>
        </w:numPr>
        <w:spacing w:line="100" w:lineRule="atLeast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Przedmiot zamówienia będzie realizowany zgodnie z ofertą Wykonawcy</w:t>
      </w:r>
      <w:r w:rsidR="00196402">
        <w:rPr>
          <w:rFonts w:eastAsia="Times New Roman" w:cs="Times New Roman"/>
        </w:rPr>
        <w:t>.</w:t>
      </w:r>
    </w:p>
    <w:p w14:paraId="6758212E" w14:textId="15ADD706" w:rsidR="00AB7D18" w:rsidRDefault="00AB7D18" w:rsidP="00AB7D18">
      <w:pPr>
        <w:numPr>
          <w:ilvl w:val="0"/>
          <w:numId w:val="2"/>
        </w:numPr>
        <w:spacing w:line="100" w:lineRule="atLeast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Oferta Wykonawcy stanowi załącznik  do niniejszej umowy</w:t>
      </w:r>
      <w:r w:rsidR="00196402">
        <w:rPr>
          <w:rFonts w:eastAsia="Times New Roman" w:cs="Times New Roman"/>
        </w:rPr>
        <w:t>.</w:t>
      </w:r>
      <w:r>
        <w:rPr>
          <w:rFonts w:eastAsia="Times New Roman" w:cs="Times New Roman"/>
        </w:rPr>
        <w:t xml:space="preserve"> Załącznik jest integralną </w:t>
      </w:r>
      <w:r>
        <w:rPr>
          <w:rFonts w:eastAsia="Times New Roman" w:cs="Times New Roman"/>
        </w:rPr>
        <w:lastRenderedPageBreak/>
        <w:t>częścią umowy.</w:t>
      </w:r>
    </w:p>
    <w:p w14:paraId="26141B89" w14:textId="33AD9978" w:rsidR="00CE7254" w:rsidRDefault="00AB7D18" w:rsidP="00CE7254">
      <w:pPr>
        <w:numPr>
          <w:ilvl w:val="0"/>
          <w:numId w:val="2"/>
        </w:numPr>
        <w:spacing w:line="100" w:lineRule="atLeast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Dodatkowo zakres rzeczowy przedmiotu niniejszej umowy określają obowiązujące w</w:t>
      </w:r>
      <w:r w:rsidR="00194C78">
        <w:rPr>
          <w:rFonts w:eastAsia="Times New Roman" w:cs="Times New Roman"/>
        </w:rPr>
        <w:t> </w:t>
      </w:r>
      <w:r>
        <w:rPr>
          <w:rFonts w:eastAsia="Times New Roman" w:cs="Times New Roman"/>
        </w:rPr>
        <w:t xml:space="preserve">postępowaniu zapisy specyfikacji warunków zamówienia (SWZ) </w:t>
      </w:r>
      <w:r w:rsidR="00036ECE">
        <w:rPr>
          <w:rFonts w:eastAsia="Times New Roman" w:cs="Times New Roman"/>
        </w:rPr>
        <w:t>oraz dokumentacja te</w:t>
      </w:r>
      <w:r w:rsidR="00773938">
        <w:rPr>
          <w:rFonts w:eastAsia="Times New Roman" w:cs="Times New Roman"/>
        </w:rPr>
        <w:t>chniczna</w:t>
      </w:r>
      <w:r>
        <w:rPr>
          <w:rFonts w:eastAsia="Times New Roman" w:cs="Times New Roman"/>
        </w:rPr>
        <w:t xml:space="preserve">, </w:t>
      </w:r>
      <w:r w:rsidR="00CE7254">
        <w:rPr>
          <w:rFonts w:eastAsia="Times New Roman" w:cs="Times New Roman"/>
        </w:rPr>
        <w:t>stanowiąca załącznik nr 1 do SWZ</w:t>
      </w:r>
      <w:r w:rsidR="00036ECE">
        <w:rPr>
          <w:rFonts w:eastAsia="Times New Roman" w:cs="Times New Roman"/>
        </w:rPr>
        <w:t>.</w:t>
      </w:r>
    </w:p>
    <w:p w14:paraId="0242A051" w14:textId="77777777" w:rsidR="00AB7D18" w:rsidRDefault="00AB7D18" w:rsidP="00AB7D18">
      <w:pPr>
        <w:spacing w:before="240" w:line="100" w:lineRule="atLeast"/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>§ 2</w:t>
      </w:r>
    </w:p>
    <w:p w14:paraId="510CE571" w14:textId="77777777" w:rsidR="00AB7D18" w:rsidRDefault="00AB7D18" w:rsidP="00AB7D18">
      <w:pPr>
        <w:spacing w:line="100" w:lineRule="atLeast"/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>Obowiązki Wykonawcy</w:t>
      </w:r>
    </w:p>
    <w:p w14:paraId="6484477E" w14:textId="77777777" w:rsidR="003579EF" w:rsidRDefault="003579EF" w:rsidP="00AB7D18">
      <w:pPr>
        <w:spacing w:line="100" w:lineRule="atLeast"/>
        <w:jc w:val="center"/>
        <w:rPr>
          <w:rFonts w:eastAsia="Times New Roman" w:cs="Times New Roman"/>
          <w:b/>
          <w:bCs/>
        </w:rPr>
      </w:pPr>
    </w:p>
    <w:p w14:paraId="20CE2B99" w14:textId="77777777" w:rsidR="003579EF" w:rsidRPr="003579EF" w:rsidRDefault="003579EF" w:rsidP="003579EF">
      <w:pPr>
        <w:spacing w:line="100" w:lineRule="atLeast"/>
        <w:jc w:val="both"/>
        <w:rPr>
          <w:rFonts w:eastAsia="Times New Roman" w:cs="Times New Roman"/>
        </w:rPr>
      </w:pPr>
      <w:r w:rsidRPr="003579EF">
        <w:rPr>
          <w:rFonts w:eastAsia="Times New Roman" w:cs="Times New Roman"/>
        </w:rPr>
        <w:t>1.</w:t>
      </w:r>
      <w:r w:rsidRPr="003579EF">
        <w:rPr>
          <w:rFonts w:eastAsia="Times New Roman" w:cs="Times New Roman"/>
        </w:rPr>
        <w:tab/>
        <w:t>Wykonawca zobowiązuje się do realizacji niniejszej umowy zgodnie z zasadami wiedzy technicznej i obowiązującymi w Rzeczypospolitej Polskiej przepisami prawa powszechnie obowiązującego.</w:t>
      </w:r>
    </w:p>
    <w:p w14:paraId="5E85367C" w14:textId="206B5A36" w:rsidR="00826FBD" w:rsidRDefault="003579EF" w:rsidP="003579EF">
      <w:pPr>
        <w:spacing w:line="100" w:lineRule="atLeast"/>
        <w:jc w:val="both"/>
        <w:rPr>
          <w:rFonts w:eastAsia="Times New Roman" w:cs="Times New Roman"/>
        </w:rPr>
      </w:pPr>
      <w:r w:rsidRPr="003579EF">
        <w:rPr>
          <w:rFonts w:eastAsia="Times New Roman" w:cs="Times New Roman"/>
        </w:rPr>
        <w:t>2.</w:t>
      </w:r>
      <w:r w:rsidRPr="003579EF">
        <w:rPr>
          <w:rFonts w:eastAsia="Times New Roman" w:cs="Times New Roman"/>
        </w:rPr>
        <w:tab/>
        <w:t>Zamawiający i Wykonawca wybrany w postępowaniu o udzielenie zamówienia obowiązani są współdziałać przy wykonaniu umowy w sprawie zamówienia publicznego w celu należytej realizacji zamówienia.</w:t>
      </w:r>
    </w:p>
    <w:p w14:paraId="5B810A3E" w14:textId="2B0EF159" w:rsidR="00194C78" w:rsidRPr="00826FBD" w:rsidRDefault="003579EF" w:rsidP="003579EF">
      <w:pPr>
        <w:spacing w:line="100" w:lineRule="atLeast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3. </w:t>
      </w:r>
      <w:r w:rsidR="00194C78" w:rsidRPr="00194C78">
        <w:rPr>
          <w:rFonts w:eastAsia="Times New Roman" w:cs="Times New Roman"/>
        </w:rPr>
        <w:t>Wykonawca zobowiązuje się w terminie obwiązywania rękojmi / gwarancji, to jest w</w:t>
      </w:r>
      <w:r w:rsidR="00402B47">
        <w:rPr>
          <w:rFonts w:eastAsia="Times New Roman" w:cs="Times New Roman"/>
        </w:rPr>
        <w:t> </w:t>
      </w:r>
      <w:r w:rsidR="00194C78" w:rsidRPr="00194C78">
        <w:rPr>
          <w:rFonts w:eastAsia="Times New Roman" w:cs="Times New Roman"/>
        </w:rPr>
        <w:t xml:space="preserve">terminie </w:t>
      </w:r>
      <w:r w:rsidR="00402B47">
        <w:rPr>
          <w:rFonts w:eastAsia="Times New Roman" w:cs="Times New Roman"/>
        </w:rPr>
        <w:t>24</w:t>
      </w:r>
      <w:r w:rsidR="00194C78" w:rsidRPr="00194C78">
        <w:rPr>
          <w:rFonts w:eastAsia="Times New Roman" w:cs="Times New Roman"/>
        </w:rPr>
        <w:t xml:space="preserve"> miesięcy od dnia odbioru końcowego, usunąć wszystkie ujawnione Wady dotyczące realizacji przedmiotu Umowy.</w:t>
      </w:r>
    </w:p>
    <w:p w14:paraId="7A4F5DB4" w14:textId="1257FF39" w:rsidR="00826FBD" w:rsidRDefault="00826FBD" w:rsidP="00826FBD">
      <w:pPr>
        <w:spacing w:line="100" w:lineRule="atLeast"/>
        <w:jc w:val="both"/>
        <w:rPr>
          <w:rFonts w:eastAsia="Times New Roman" w:cs="Times New Roman"/>
        </w:rPr>
      </w:pPr>
    </w:p>
    <w:p w14:paraId="080D1066" w14:textId="77777777" w:rsidR="00AB7D18" w:rsidRDefault="00AB7D18" w:rsidP="00727035">
      <w:pPr>
        <w:spacing w:before="240" w:line="100" w:lineRule="atLeast"/>
        <w:contextualSpacing/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>§ 3</w:t>
      </w:r>
    </w:p>
    <w:p w14:paraId="7C353CEE" w14:textId="5A9DD26D" w:rsidR="00727035" w:rsidRDefault="00727035" w:rsidP="00727035">
      <w:pPr>
        <w:spacing w:before="240" w:line="100" w:lineRule="atLeast"/>
        <w:contextualSpacing/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>Termin realizacji umowy</w:t>
      </w:r>
    </w:p>
    <w:p w14:paraId="6D423538" w14:textId="14427853" w:rsidR="00194C78" w:rsidRPr="00402B47" w:rsidRDefault="00194C78" w:rsidP="00402B47">
      <w:pPr>
        <w:spacing w:before="240" w:line="100" w:lineRule="atLeast"/>
        <w:ind w:left="75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1. </w:t>
      </w:r>
      <w:r w:rsidR="00AB7D18">
        <w:rPr>
          <w:rFonts w:eastAsia="Times New Roman" w:cs="Times New Roman"/>
        </w:rPr>
        <w:t xml:space="preserve">Termin </w:t>
      </w:r>
      <w:r w:rsidR="00297924">
        <w:rPr>
          <w:rFonts w:eastAsia="Times New Roman" w:cs="Times New Roman"/>
        </w:rPr>
        <w:t xml:space="preserve">na wykonanie zamówienia </w:t>
      </w:r>
      <w:r w:rsidR="001F3CDB">
        <w:rPr>
          <w:rFonts w:eastAsia="Times New Roman" w:cs="Times New Roman"/>
        </w:rPr>
        <w:t xml:space="preserve">– </w:t>
      </w:r>
      <w:r w:rsidR="00770D0F">
        <w:rPr>
          <w:rFonts w:eastAsia="Times New Roman" w:cs="Times New Roman"/>
        </w:rPr>
        <w:t>…..</w:t>
      </w:r>
      <w:r w:rsidR="00727035">
        <w:rPr>
          <w:rFonts w:eastAsia="Times New Roman" w:cs="Times New Roman"/>
        </w:rPr>
        <w:t xml:space="preserve"> od dnia podpisania umowy.</w:t>
      </w:r>
    </w:p>
    <w:p w14:paraId="1C136755" w14:textId="25E56AE2" w:rsidR="00AB7D18" w:rsidRDefault="00AB7D18" w:rsidP="00AB7D18">
      <w:pPr>
        <w:spacing w:before="240" w:line="100" w:lineRule="atLeast"/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>§ </w:t>
      </w:r>
      <w:r w:rsidR="00297924">
        <w:rPr>
          <w:rFonts w:eastAsia="Times New Roman" w:cs="Times New Roman"/>
          <w:b/>
          <w:bCs/>
        </w:rPr>
        <w:t>4</w:t>
      </w:r>
    </w:p>
    <w:p w14:paraId="2F6FEB77" w14:textId="77777777" w:rsidR="00AB7D18" w:rsidRDefault="00AB7D18" w:rsidP="00AB7D18">
      <w:pPr>
        <w:spacing w:line="100" w:lineRule="atLeast"/>
        <w:jc w:val="center"/>
        <w:rPr>
          <w:rFonts w:cs="Times New Roman"/>
          <w:b/>
          <w:bCs/>
        </w:rPr>
      </w:pPr>
      <w:r>
        <w:rPr>
          <w:rFonts w:eastAsia="Times New Roman" w:cs="Times New Roman"/>
          <w:b/>
          <w:bCs/>
        </w:rPr>
        <w:t>Osoby upoważnione do realizacji umowy</w:t>
      </w:r>
    </w:p>
    <w:p w14:paraId="73A907EC" w14:textId="5DB48C0F" w:rsidR="00AB7D18" w:rsidRDefault="00196402" w:rsidP="00AB7D18">
      <w:pPr>
        <w:spacing w:before="240" w:line="100" w:lineRule="atLeast"/>
        <w:ind w:left="75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1. </w:t>
      </w:r>
      <w:r w:rsidR="00AB7D18">
        <w:rPr>
          <w:rFonts w:eastAsia="Times New Roman" w:cs="Times New Roman"/>
        </w:rPr>
        <w:t xml:space="preserve">W sprawach związanych z realizacją niniejszej umowy Zamawiającego reprezentować będzie: </w:t>
      </w:r>
    </w:p>
    <w:p w14:paraId="36A1E4D1" w14:textId="77777777" w:rsidR="00AB7D18" w:rsidRDefault="00AB7D18" w:rsidP="00AB7D18">
      <w:pPr>
        <w:spacing w:before="120"/>
        <w:ind w:left="426" w:hanging="356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-</w:t>
      </w:r>
      <w:r>
        <w:rPr>
          <w:rFonts w:eastAsia="Times New Roman" w:cs="Times New Roman"/>
        </w:rPr>
        <w:tab/>
        <w:t>................................................... (dane osoby)</w:t>
      </w:r>
    </w:p>
    <w:p w14:paraId="7BD3F7F8" w14:textId="77777777" w:rsidR="00AB7D18" w:rsidRDefault="00AB7D18" w:rsidP="00AB7D18">
      <w:pPr>
        <w:spacing w:before="120"/>
        <w:ind w:left="7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telefon do kontaktu: ................................................... </w:t>
      </w:r>
    </w:p>
    <w:p w14:paraId="0DDCE154" w14:textId="77777777" w:rsidR="00AB7D18" w:rsidRDefault="00AB7D18" w:rsidP="00AB7D18">
      <w:pPr>
        <w:spacing w:before="120"/>
        <w:ind w:left="7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e-mail: ................................................... </w:t>
      </w:r>
    </w:p>
    <w:p w14:paraId="6DBD0D48" w14:textId="77777777" w:rsidR="00AB7D18" w:rsidRDefault="00AB7D18" w:rsidP="00AB7D18">
      <w:pPr>
        <w:spacing w:before="120"/>
        <w:ind w:left="7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Wykonawcę reprezentować będzie:</w:t>
      </w:r>
    </w:p>
    <w:p w14:paraId="08B38516" w14:textId="77777777" w:rsidR="00AB7D18" w:rsidRDefault="00AB7D18" w:rsidP="00AB7D18">
      <w:pPr>
        <w:spacing w:before="120"/>
        <w:ind w:left="426" w:hanging="356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-</w:t>
      </w:r>
      <w:r>
        <w:rPr>
          <w:rFonts w:eastAsia="Times New Roman" w:cs="Times New Roman"/>
        </w:rPr>
        <w:tab/>
        <w:t>................................................... (dane osoby)</w:t>
      </w:r>
    </w:p>
    <w:p w14:paraId="6A054F44" w14:textId="77777777" w:rsidR="00AB7D18" w:rsidRDefault="00AB7D18" w:rsidP="00AB7D18">
      <w:pPr>
        <w:spacing w:before="120"/>
        <w:ind w:left="70"/>
        <w:jc w:val="both"/>
        <w:rPr>
          <w:rFonts w:cs="Times New Roman"/>
        </w:rPr>
      </w:pPr>
      <w:r>
        <w:rPr>
          <w:rFonts w:eastAsia="Times New Roman" w:cs="Times New Roman"/>
        </w:rPr>
        <w:t xml:space="preserve">telefon do kontaktu: ................................................... </w:t>
      </w:r>
    </w:p>
    <w:p w14:paraId="68BEDF55" w14:textId="726DF4A6" w:rsidR="00AB7D18" w:rsidRDefault="00AB7D18" w:rsidP="00AB7D18">
      <w:pPr>
        <w:spacing w:before="120"/>
        <w:ind w:left="70"/>
        <w:jc w:val="both"/>
        <w:rPr>
          <w:rFonts w:eastAsia="Times New Roman" w:cs="Times New Roman"/>
        </w:rPr>
      </w:pPr>
      <w:r>
        <w:rPr>
          <w:rFonts w:cs="Times New Roman"/>
        </w:rPr>
        <w:t xml:space="preserve">e-mail: </w:t>
      </w:r>
      <w:r>
        <w:rPr>
          <w:rFonts w:eastAsia="Times New Roman" w:cs="Times New Roman"/>
        </w:rPr>
        <w:t xml:space="preserve">................................................... </w:t>
      </w:r>
    </w:p>
    <w:p w14:paraId="7D8AB4D7" w14:textId="583E1723" w:rsidR="00AB7D18" w:rsidRDefault="00AB7D18" w:rsidP="00AB7D18">
      <w:pPr>
        <w:spacing w:before="240" w:line="100" w:lineRule="atLeast"/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>§ </w:t>
      </w:r>
      <w:r w:rsidR="00297924">
        <w:rPr>
          <w:rFonts w:eastAsia="Times New Roman" w:cs="Times New Roman"/>
          <w:b/>
          <w:bCs/>
        </w:rPr>
        <w:t>5</w:t>
      </w:r>
    </w:p>
    <w:p w14:paraId="4D85D4B1" w14:textId="1E7797C2" w:rsidR="00F21CB8" w:rsidRDefault="00AB7D18" w:rsidP="00F21CB8">
      <w:pPr>
        <w:spacing w:line="100" w:lineRule="atLeast"/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>Wartość umowy</w:t>
      </w:r>
    </w:p>
    <w:p w14:paraId="176B69D4" w14:textId="77777777" w:rsidR="00F21CB8" w:rsidRPr="00AB7B43" w:rsidRDefault="00F21CB8" w:rsidP="00F21CB8">
      <w:pPr>
        <w:spacing w:before="240" w:line="100" w:lineRule="atLeast"/>
        <w:jc w:val="both"/>
        <w:rPr>
          <w:rFonts w:cs="Times New Roman"/>
          <w:b/>
          <w:bCs/>
          <w:color w:val="000000" w:themeColor="text1"/>
        </w:rPr>
      </w:pPr>
      <w:r w:rsidRPr="00AB7B43">
        <w:rPr>
          <w:rFonts w:cs="Times New Roman"/>
          <w:b/>
          <w:bCs/>
          <w:color w:val="000000" w:themeColor="text1"/>
        </w:rPr>
        <w:t>1</w:t>
      </w:r>
      <w:r w:rsidRPr="00F10312">
        <w:rPr>
          <w:rFonts w:cs="Times New Roman"/>
          <w:color w:val="000000" w:themeColor="text1"/>
        </w:rPr>
        <w:t>. Za wykonanie przedmiotu umowy, określonego w § 1 ust. 1 niniejszej umowy, strony ustalają wynagrodzenie ryczałtowe, którego definicję określa art. 632 Kodeksu cywilnego, w wysokości:</w:t>
      </w:r>
    </w:p>
    <w:p w14:paraId="0EC79A6C" w14:textId="77777777" w:rsidR="00F21CB8" w:rsidRPr="00AB7B43" w:rsidRDefault="00F21CB8" w:rsidP="00F21CB8">
      <w:pPr>
        <w:spacing w:before="240" w:line="100" w:lineRule="atLeast"/>
        <w:ind w:left="426" w:hanging="351"/>
        <w:jc w:val="both"/>
        <w:rPr>
          <w:rFonts w:cs="Times New Roman"/>
          <w:b/>
          <w:bCs/>
          <w:color w:val="000000" w:themeColor="text1"/>
        </w:rPr>
      </w:pPr>
      <w:r w:rsidRPr="00AB7B43">
        <w:rPr>
          <w:rFonts w:cs="Times New Roman"/>
          <w:b/>
          <w:bCs/>
          <w:color w:val="000000" w:themeColor="text1"/>
        </w:rPr>
        <w:t xml:space="preserve">netto: </w:t>
      </w:r>
      <w:r>
        <w:rPr>
          <w:rFonts w:cs="Times New Roman"/>
          <w:b/>
          <w:bCs/>
          <w:color w:val="000000" w:themeColor="text1"/>
        </w:rPr>
        <w:t>………………..</w:t>
      </w:r>
    </w:p>
    <w:p w14:paraId="1A7BE1C0" w14:textId="77777777" w:rsidR="00F21CB8" w:rsidRPr="00AB7B43" w:rsidRDefault="00F21CB8" w:rsidP="00F21CB8">
      <w:pPr>
        <w:spacing w:before="240" w:line="100" w:lineRule="atLeast"/>
        <w:ind w:left="426" w:hanging="351"/>
        <w:jc w:val="both"/>
        <w:rPr>
          <w:rFonts w:cs="Times New Roman"/>
          <w:b/>
          <w:bCs/>
          <w:color w:val="000000" w:themeColor="text1"/>
        </w:rPr>
      </w:pPr>
      <w:r w:rsidRPr="00AB7B43">
        <w:rPr>
          <w:rFonts w:cs="Times New Roman"/>
          <w:b/>
          <w:bCs/>
          <w:color w:val="000000" w:themeColor="text1"/>
        </w:rPr>
        <w:t xml:space="preserve">słownie złotych: </w:t>
      </w:r>
      <w:r>
        <w:rPr>
          <w:rFonts w:cs="Times New Roman"/>
          <w:b/>
          <w:bCs/>
          <w:color w:val="000000" w:themeColor="text1"/>
        </w:rPr>
        <w:t>…………………..</w:t>
      </w:r>
    </w:p>
    <w:p w14:paraId="1D90454A" w14:textId="77777777" w:rsidR="00F21CB8" w:rsidRPr="00AB7B43" w:rsidRDefault="00F21CB8" w:rsidP="00F21CB8">
      <w:pPr>
        <w:spacing w:before="240" w:line="100" w:lineRule="atLeast"/>
        <w:ind w:left="426" w:hanging="351"/>
        <w:jc w:val="both"/>
        <w:rPr>
          <w:rFonts w:cs="Times New Roman"/>
          <w:b/>
          <w:bCs/>
          <w:color w:val="000000" w:themeColor="text1"/>
        </w:rPr>
      </w:pPr>
      <w:r w:rsidRPr="00AB7B43">
        <w:rPr>
          <w:rFonts w:cs="Times New Roman"/>
          <w:b/>
          <w:bCs/>
          <w:color w:val="000000" w:themeColor="text1"/>
        </w:rPr>
        <w:t xml:space="preserve">podatek VAT w wysokości 23 %, tj.: </w:t>
      </w:r>
      <w:r>
        <w:rPr>
          <w:rFonts w:cs="Times New Roman"/>
          <w:b/>
          <w:bCs/>
          <w:color w:val="000000" w:themeColor="text1"/>
        </w:rPr>
        <w:t>……………………..</w:t>
      </w:r>
    </w:p>
    <w:p w14:paraId="42BEE6BF" w14:textId="77777777" w:rsidR="00F21CB8" w:rsidRPr="00AB7B43" w:rsidRDefault="00F21CB8" w:rsidP="00F21CB8">
      <w:pPr>
        <w:spacing w:before="240" w:line="100" w:lineRule="atLeast"/>
        <w:ind w:left="426" w:hanging="351"/>
        <w:jc w:val="both"/>
        <w:rPr>
          <w:rFonts w:cs="Times New Roman"/>
          <w:b/>
          <w:bCs/>
          <w:color w:val="000000" w:themeColor="text1"/>
        </w:rPr>
      </w:pPr>
      <w:r w:rsidRPr="00AB7B43">
        <w:rPr>
          <w:rFonts w:cs="Times New Roman"/>
          <w:b/>
          <w:bCs/>
          <w:color w:val="000000" w:themeColor="text1"/>
        </w:rPr>
        <w:lastRenderedPageBreak/>
        <w:t xml:space="preserve">słownie złotych: </w:t>
      </w:r>
      <w:r>
        <w:rPr>
          <w:rFonts w:cs="Times New Roman"/>
          <w:b/>
          <w:bCs/>
          <w:color w:val="000000" w:themeColor="text1"/>
        </w:rPr>
        <w:t>……………………</w:t>
      </w:r>
    </w:p>
    <w:p w14:paraId="30A71670" w14:textId="77777777" w:rsidR="00F21CB8" w:rsidRPr="00AB7B43" w:rsidRDefault="00F21CB8" w:rsidP="00F21CB8">
      <w:pPr>
        <w:spacing w:before="240" w:line="100" w:lineRule="atLeast"/>
        <w:ind w:left="426" w:hanging="351"/>
        <w:jc w:val="both"/>
        <w:rPr>
          <w:rFonts w:cs="Times New Roman"/>
          <w:b/>
          <w:bCs/>
          <w:color w:val="000000" w:themeColor="text1"/>
        </w:rPr>
      </w:pPr>
      <w:r w:rsidRPr="00AB7B43">
        <w:rPr>
          <w:rFonts w:cs="Times New Roman"/>
          <w:b/>
          <w:bCs/>
          <w:color w:val="000000" w:themeColor="text1"/>
        </w:rPr>
        <w:t xml:space="preserve">brutto: </w:t>
      </w:r>
      <w:r>
        <w:rPr>
          <w:rFonts w:cs="Times New Roman"/>
          <w:b/>
          <w:bCs/>
          <w:color w:val="000000" w:themeColor="text1"/>
        </w:rPr>
        <w:t>………………..</w:t>
      </w:r>
    </w:p>
    <w:p w14:paraId="1514937E" w14:textId="77777777" w:rsidR="00F21CB8" w:rsidRPr="00AB7B43" w:rsidRDefault="00F21CB8" w:rsidP="00F21CB8">
      <w:pPr>
        <w:spacing w:before="240" w:line="100" w:lineRule="atLeast"/>
        <w:ind w:left="426" w:hanging="351"/>
        <w:jc w:val="both"/>
        <w:rPr>
          <w:rFonts w:cs="Times New Roman"/>
          <w:b/>
          <w:bCs/>
          <w:color w:val="000000" w:themeColor="text1"/>
        </w:rPr>
      </w:pPr>
      <w:r w:rsidRPr="00AB7B43">
        <w:rPr>
          <w:rFonts w:cs="Times New Roman"/>
          <w:b/>
          <w:bCs/>
          <w:color w:val="000000" w:themeColor="text1"/>
        </w:rPr>
        <w:t xml:space="preserve">słownie złotych: </w:t>
      </w:r>
      <w:r>
        <w:rPr>
          <w:rFonts w:cs="Times New Roman"/>
          <w:b/>
          <w:bCs/>
          <w:color w:val="000000" w:themeColor="text1"/>
        </w:rPr>
        <w:t>………………………..</w:t>
      </w:r>
    </w:p>
    <w:p w14:paraId="516B0337" w14:textId="55F04848" w:rsidR="00F21CB8" w:rsidRPr="00CC33B0" w:rsidRDefault="00F21CB8" w:rsidP="00F21CB8">
      <w:pPr>
        <w:spacing w:before="240" w:line="100" w:lineRule="atLeast"/>
        <w:ind w:left="426" w:hanging="351"/>
        <w:jc w:val="both"/>
        <w:rPr>
          <w:rFonts w:cs="Times New Roman"/>
          <w:color w:val="000000" w:themeColor="text1"/>
        </w:rPr>
      </w:pPr>
      <w:r w:rsidRPr="00F10312">
        <w:rPr>
          <w:rFonts w:cs="Times New Roman"/>
          <w:color w:val="000000" w:themeColor="text1"/>
        </w:rPr>
        <w:t>2. </w:t>
      </w:r>
      <w:r w:rsidRPr="00F10312">
        <w:rPr>
          <w:rFonts w:cs="Times New Roman"/>
          <w:color w:val="000000" w:themeColor="text1"/>
        </w:rPr>
        <w:tab/>
        <w:t>Wynagrodzenie, o którym mowa w ust. 1 niniejszego paragrafu obejmuje wszelkie koszty niezbędne do zrealizowania przedmiotu umowy wynikające wprost z </w:t>
      </w:r>
      <w:r w:rsidR="003579EF">
        <w:rPr>
          <w:rFonts w:cs="Times New Roman"/>
          <w:color w:val="000000" w:themeColor="text1"/>
        </w:rPr>
        <w:t>opisu przedmiotu zamówienia</w:t>
      </w:r>
      <w:r w:rsidRPr="00F10312">
        <w:rPr>
          <w:rFonts w:cs="Times New Roman"/>
          <w:color w:val="000000" w:themeColor="text1"/>
        </w:rPr>
        <w:t>. Wykonawca ponosi odpowiedzialność na zasadzie ryzyka z tytułu oszacowania wszelkich kosztów związanych z realizacją przedmiotu umowy. Niedoszacowanie, pominięcie oraz brak rozpoznania zakresu przedmiotu umowy nie może być podstawą do żądania zmiany wynagrodzenia określonego w ust. 1 niniejszego paragrafu.</w:t>
      </w:r>
    </w:p>
    <w:p w14:paraId="68129C4A" w14:textId="77777777" w:rsidR="00F21CB8" w:rsidRDefault="00F21CB8" w:rsidP="00F21CB8">
      <w:pPr>
        <w:spacing w:line="100" w:lineRule="atLeast"/>
        <w:rPr>
          <w:rFonts w:eastAsia="Times New Roman" w:cs="Times New Roman"/>
          <w:b/>
          <w:bCs/>
        </w:rPr>
      </w:pPr>
    </w:p>
    <w:p w14:paraId="733FC038" w14:textId="68BAE35C" w:rsidR="00AB7D18" w:rsidRPr="00F10312" w:rsidRDefault="00AB7D18" w:rsidP="00AB7D18">
      <w:pPr>
        <w:spacing w:before="240" w:line="100" w:lineRule="atLeast"/>
        <w:ind w:left="75"/>
        <w:jc w:val="center"/>
        <w:rPr>
          <w:rFonts w:eastAsia="Times New Roman" w:cs="Times New Roman"/>
          <w:b/>
          <w:bCs/>
        </w:rPr>
      </w:pPr>
      <w:bookmarkStart w:id="0" w:name="_Hlk69119416"/>
      <w:r w:rsidRPr="00F10312">
        <w:rPr>
          <w:rFonts w:eastAsia="Times New Roman" w:cs="Times New Roman"/>
          <w:b/>
          <w:bCs/>
        </w:rPr>
        <w:t>§ </w:t>
      </w:r>
      <w:r w:rsidR="00297924">
        <w:rPr>
          <w:rFonts w:eastAsia="Times New Roman" w:cs="Times New Roman"/>
          <w:b/>
          <w:bCs/>
        </w:rPr>
        <w:t>6</w:t>
      </w:r>
    </w:p>
    <w:p w14:paraId="6FBE16E8" w14:textId="77777777" w:rsidR="00AB7D18" w:rsidRDefault="00AB7D18" w:rsidP="00AB7D18">
      <w:pPr>
        <w:spacing w:line="100" w:lineRule="atLeast"/>
        <w:ind w:left="75"/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>Warunki płatności</w:t>
      </w:r>
    </w:p>
    <w:p w14:paraId="2B80D2F0" w14:textId="77777777" w:rsidR="00F21CB8" w:rsidRDefault="00F21CB8" w:rsidP="00F21CB8">
      <w:pPr>
        <w:spacing w:line="100" w:lineRule="atLeast"/>
        <w:ind w:left="75"/>
        <w:rPr>
          <w:rFonts w:eastAsia="Times New Roman" w:cs="Times New Roman"/>
          <w:b/>
          <w:bCs/>
        </w:rPr>
      </w:pPr>
    </w:p>
    <w:p w14:paraId="26F66CEC" w14:textId="4C9C8400" w:rsidR="00F21CB8" w:rsidRPr="00F21CB8" w:rsidRDefault="00F21CB8" w:rsidP="00F21CB8">
      <w:pPr>
        <w:spacing w:line="100" w:lineRule="atLeast"/>
        <w:ind w:left="75"/>
        <w:jc w:val="both"/>
        <w:rPr>
          <w:rFonts w:eastAsia="Times New Roman" w:cs="Times New Roman"/>
        </w:rPr>
      </w:pPr>
      <w:r w:rsidRPr="00F21CB8">
        <w:rPr>
          <w:rFonts w:eastAsia="Times New Roman" w:cs="Times New Roman"/>
        </w:rPr>
        <w:t>1.</w:t>
      </w:r>
      <w:r w:rsidRPr="00F21CB8">
        <w:rPr>
          <w:rFonts w:eastAsia="Times New Roman" w:cs="Times New Roman"/>
        </w:rPr>
        <w:tab/>
        <w:t>Zamawiający zobowiązany jest do zapłaty należności przelewem, na rachunek Wykonawcy: ................................................................................................................................................ po prawidłowym wykonaniu zamówienia.</w:t>
      </w:r>
    </w:p>
    <w:p w14:paraId="56BD62A3" w14:textId="77777777" w:rsidR="00F21CB8" w:rsidRPr="00F21CB8" w:rsidRDefault="00F21CB8" w:rsidP="00F21CB8">
      <w:pPr>
        <w:spacing w:line="100" w:lineRule="atLeast"/>
        <w:ind w:left="75"/>
        <w:jc w:val="both"/>
        <w:rPr>
          <w:rFonts w:eastAsia="Times New Roman" w:cs="Times New Roman"/>
        </w:rPr>
      </w:pPr>
      <w:r w:rsidRPr="00F21CB8">
        <w:rPr>
          <w:rFonts w:eastAsia="Times New Roman" w:cs="Times New Roman"/>
        </w:rPr>
        <w:t>2.</w:t>
      </w:r>
      <w:r w:rsidRPr="00F21CB8">
        <w:rPr>
          <w:rFonts w:eastAsia="Times New Roman" w:cs="Times New Roman"/>
        </w:rPr>
        <w:tab/>
        <w:t>Termin zapłaty ustala się na 30 dni od daty otrzymania faktury VAT za realizację zamówienia, zgodnie z końcowym protokołem odbioru.</w:t>
      </w:r>
    </w:p>
    <w:p w14:paraId="3A7DFD4D" w14:textId="77777777" w:rsidR="00F21CB8" w:rsidRPr="00F21CB8" w:rsidRDefault="00F21CB8" w:rsidP="00F21CB8">
      <w:pPr>
        <w:spacing w:line="100" w:lineRule="atLeast"/>
        <w:ind w:left="75"/>
        <w:jc w:val="both"/>
        <w:rPr>
          <w:rFonts w:eastAsia="Times New Roman" w:cs="Times New Roman"/>
        </w:rPr>
      </w:pPr>
      <w:r w:rsidRPr="00F21CB8">
        <w:rPr>
          <w:rFonts w:eastAsia="Times New Roman" w:cs="Times New Roman"/>
        </w:rPr>
        <w:t>3. Zamawiający zobowiązuje się do odbierania od Wykonawcy ustrukturyzowanych faktur elektronicznych przesłanych za pomocą platformy. Zamawiający i Wykonawca mogą wysyłać i odbierać inne ustrukturyzowane dokumenty elektroniczne za pośrednictwem platformy. Zmawiający posiada konto na platformie elektronicznego fakturowania, adres PEF/Skrzynka PEPPOL 5332468835.</w:t>
      </w:r>
    </w:p>
    <w:p w14:paraId="21BFFDF6" w14:textId="77777777" w:rsidR="00F21CB8" w:rsidRDefault="00F21CB8" w:rsidP="00F21CB8">
      <w:pPr>
        <w:spacing w:line="100" w:lineRule="atLeast"/>
        <w:ind w:left="75"/>
        <w:rPr>
          <w:rFonts w:cs="Times New Roman"/>
          <w:b/>
          <w:bCs/>
        </w:rPr>
      </w:pPr>
    </w:p>
    <w:bookmarkEnd w:id="0"/>
    <w:p w14:paraId="71693A0D" w14:textId="7C8AE881" w:rsidR="00196402" w:rsidRDefault="00196402" w:rsidP="00196402">
      <w:pPr>
        <w:widowControl/>
        <w:jc w:val="center"/>
        <w:rPr>
          <w:rFonts w:eastAsia="Calibri" w:cs="Times New Roman"/>
          <w:b/>
          <w:kern w:val="0"/>
          <w:lang w:eastAsia="ar-SA" w:bidi="ar-SA"/>
        </w:rPr>
      </w:pPr>
      <w:r w:rsidRPr="00196402">
        <w:rPr>
          <w:rFonts w:eastAsia="Calibri" w:cs="Times New Roman"/>
          <w:b/>
          <w:kern w:val="0"/>
          <w:lang w:eastAsia="ar-SA" w:bidi="ar-SA"/>
        </w:rPr>
        <w:t xml:space="preserve">§ </w:t>
      </w:r>
      <w:r w:rsidR="00297924">
        <w:rPr>
          <w:rFonts w:eastAsia="Calibri" w:cs="Times New Roman"/>
          <w:b/>
          <w:kern w:val="0"/>
          <w:lang w:eastAsia="ar-SA" w:bidi="ar-SA"/>
        </w:rPr>
        <w:t>7</w:t>
      </w:r>
    </w:p>
    <w:p w14:paraId="6ED31868" w14:textId="12FFE3CF" w:rsidR="00196402" w:rsidRDefault="00196402" w:rsidP="00196402">
      <w:pPr>
        <w:widowControl/>
        <w:jc w:val="center"/>
        <w:rPr>
          <w:rFonts w:eastAsia="Calibri" w:cs="Times New Roman"/>
          <w:b/>
          <w:kern w:val="0"/>
          <w:lang w:eastAsia="ar-SA" w:bidi="ar-SA"/>
        </w:rPr>
      </w:pPr>
      <w:r>
        <w:rPr>
          <w:rFonts w:eastAsia="Calibri" w:cs="Times New Roman"/>
          <w:b/>
          <w:kern w:val="0"/>
          <w:lang w:eastAsia="ar-SA" w:bidi="ar-SA"/>
        </w:rPr>
        <w:t xml:space="preserve">Odbiór </w:t>
      </w:r>
      <w:r w:rsidR="00770D0F">
        <w:rPr>
          <w:rFonts w:eastAsia="Calibri" w:cs="Times New Roman"/>
          <w:b/>
          <w:kern w:val="0"/>
          <w:lang w:eastAsia="ar-SA" w:bidi="ar-SA"/>
        </w:rPr>
        <w:t>dostawy</w:t>
      </w:r>
    </w:p>
    <w:p w14:paraId="6F232B2B" w14:textId="77777777" w:rsidR="00196402" w:rsidRPr="00196402" w:rsidRDefault="00196402" w:rsidP="00196402">
      <w:pPr>
        <w:widowControl/>
        <w:jc w:val="center"/>
        <w:rPr>
          <w:rFonts w:eastAsia="Calibri" w:cs="Times New Roman"/>
          <w:b/>
          <w:kern w:val="0"/>
          <w:lang w:eastAsia="ar-SA" w:bidi="ar-SA"/>
        </w:rPr>
      </w:pPr>
    </w:p>
    <w:p w14:paraId="6CE4FA35" w14:textId="7DD34686" w:rsidR="00196402" w:rsidRPr="00196402" w:rsidRDefault="00196402" w:rsidP="00196402">
      <w:pPr>
        <w:widowControl/>
        <w:numPr>
          <w:ilvl w:val="0"/>
          <w:numId w:val="10"/>
        </w:numPr>
        <w:suppressAutoHyphens w:val="0"/>
        <w:spacing w:after="160" w:line="259" w:lineRule="auto"/>
        <w:contextualSpacing/>
        <w:jc w:val="both"/>
        <w:rPr>
          <w:rFonts w:eastAsia="Calibri" w:cs="Times New Roman"/>
          <w:kern w:val="0"/>
          <w:lang w:val="x-none" w:eastAsia="ar-SA" w:bidi="ar-SA"/>
        </w:rPr>
      </w:pPr>
      <w:r w:rsidRPr="00196402">
        <w:rPr>
          <w:rFonts w:eastAsia="Calibri" w:cs="Times New Roman"/>
          <w:kern w:val="0"/>
          <w:lang w:val="x-none" w:eastAsia="ar-SA" w:bidi="ar-SA"/>
        </w:rPr>
        <w:t>Zamawiający dokonuje odbioru z</w:t>
      </w:r>
      <w:r w:rsidRPr="00196402">
        <w:rPr>
          <w:rFonts w:eastAsia="Calibri" w:cs="Times New Roman"/>
          <w:kern w:val="0"/>
          <w:lang w:eastAsia="ar-SA" w:bidi="ar-SA"/>
        </w:rPr>
        <w:t> </w:t>
      </w:r>
      <w:r w:rsidRPr="00196402">
        <w:rPr>
          <w:rFonts w:eastAsia="Calibri" w:cs="Times New Roman"/>
          <w:kern w:val="0"/>
          <w:lang w:val="x-none" w:eastAsia="ar-SA" w:bidi="ar-SA"/>
        </w:rPr>
        <w:t>udziałem Wykonawcy.</w:t>
      </w:r>
    </w:p>
    <w:p w14:paraId="275FBC44" w14:textId="77777777" w:rsidR="00196402" w:rsidRPr="00196402" w:rsidRDefault="00196402" w:rsidP="00196402">
      <w:pPr>
        <w:widowControl/>
        <w:numPr>
          <w:ilvl w:val="0"/>
          <w:numId w:val="10"/>
        </w:numPr>
        <w:suppressAutoHyphens w:val="0"/>
        <w:spacing w:after="160" w:line="259" w:lineRule="auto"/>
        <w:jc w:val="both"/>
        <w:rPr>
          <w:rFonts w:eastAsia="Calibri" w:cs="Times New Roman"/>
          <w:kern w:val="0"/>
          <w:lang w:eastAsia="ar-SA" w:bidi="ar-SA"/>
        </w:rPr>
      </w:pPr>
      <w:r w:rsidRPr="00196402">
        <w:rPr>
          <w:rFonts w:eastAsia="Calibri" w:cs="Times New Roman"/>
          <w:kern w:val="0"/>
          <w:lang w:eastAsia="ar-SA" w:bidi="ar-SA"/>
        </w:rPr>
        <w:t xml:space="preserve">Zamawiający sporządza protokół odbioru, który stanowić będzie podstawę do zapłaty faktury. Protokół podpisują strony umowy. </w:t>
      </w:r>
    </w:p>
    <w:p w14:paraId="1EC63DAB" w14:textId="77777777" w:rsidR="00196402" w:rsidRPr="00727035" w:rsidRDefault="00196402" w:rsidP="0068313B">
      <w:pPr>
        <w:widowControl/>
        <w:numPr>
          <w:ilvl w:val="0"/>
          <w:numId w:val="10"/>
        </w:numPr>
        <w:suppressAutoHyphens w:val="0"/>
        <w:spacing w:after="160"/>
        <w:jc w:val="both"/>
        <w:rPr>
          <w:rFonts w:eastAsia="Calibri" w:cs="Times New Roman"/>
          <w:kern w:val="0"/>
          <w:lang w:eastAsia="ar-SA" w:bidi="ar-SA"/>
        </w:rPr>
      </w:pPr>
      <w:r w:rsidRPr="00727035">
        <w:rPr>
          <w:rFonts w:eastAsia="Calibri" w:cs="Times New Roman"/>
          <w:kern w:val="0"/>
          <w:lang w:eastAsia="ar-SA" w:bidi="ar-SA"/>
        </w:rPr>
        <w:t>Jeżeli w toku czynności odbioru zostaną stwierdzone wady, to Zamawiającemu przysługują następujące uprawnienia:</w:t>
      </w:r>
    </w:p>
    <w:p w14:paraId="36388F1B" w14:textId="77777777" w:rsidR="00196402" w:rsidRPr="00196402" w:rsidRDefault="00196402" w:rsidP="0068313B">
      <w:pPr>
        <w:widowControl/>
        <w:numPr>
          <w:ilvl w:val="1"/>
          <w:numId w:val="10"/>
        </w:numPr>
        <w:suppressAutoHyphens w:val="0"/>
        <w:spacing w:after="160"/>
        <w:jc w:val="both"/>
        <w:rPr>
          <w:rFonts w:eastAsia="Calibri" w:cs="Times New Roman"/>
          <w:kern w:val="0"/>
          <w:lang w:eastAsia="ar-SA" w:bidi="ar-SA"/>
        </w:rPr>
      </w:pPr>
      <w:r w:rsidRPr="00196402">
        <w:rPr>
          <w:rFonts w:eastAsia="Calibri" w:cs="Times New Roman"/>
          <w:kern w:val="0"/>
          <w:lang w:eastAsia="ar-SA" w:bidi="ar-SA"/>
        </w:rPr>
        <w:t xml:space="preserve">jeżeli wady nadają się do usunięcia, Zamawiający może odmówić odbioru </w:t>
      </w:r>
      <w:r w:rsidRPr="00196402">
        <w:rPr>
          <w:rFonts w:eastAsia="Calibri" w:cs="Times New Roman"/>
          <w:kern w:val="0"/>
          <w:lang w:eastAsia="ar-SA" w:bidi="ar-SA"/>
        </w:rPr>
        <w:br/>
        <w:t>do czasu usunięcia wad,</w:t>
      </w:r>
    </w:p>
    <w:p w14:paraId="32D6CB50" w14:textId="77777777" w:rsidR="00196402" w:rsidRPr="00196402" w:rsidRDefault="00196402" w:rsidP="0068313B">
      <w:pPr>
        <w:widowControl/>
        <w:numPr>
          <w:ilvl w:val="1"/>
          <w:numId w:val="10"/>
        </w:numPr>
        <w:suppressAutoHyphens w:val="0"/>
        <w:spacing w:after="160"/>
        <w:jc w:val="both"/>
        <w:rPr>
          <w:rFonts w:eastAsia="Calibri" w:cs="Times New Roman"/>
          <w:kern w:val="0"/>
          <w:lang w:eastAsia="ar-SA" w:bidi="ar-SA"/>
        </w:rPr>
      </w:pPr>
      <w:r w:rsidRPr="00196402">
        <w:rPr>
          <w:rFonts w:eastAsia="Calibri" w:cs="Times New Roman"/>
          <w:kern w:val="0"/>
          <w:lang w:eastAsia="ar-SA" w:bidi="ar-SA"/>
        </w:rPr>
        <w:t>jeżeli wady uniemożliwiają użytkowanie przedmiotu odbioru zgodnie z przeznaczeniem, Zamawiający może odstąpić od umowy lub żądać wykonania przedmiotu odbioru po raz drugi.</w:t>
      </w:r>
    </w:p>
    <w:p w14:paraId="13C7CD3A" w14:textId="3681F0B7" w:rsidR="00196402" w:rsidRDefault="00196402" w:rsidP="00420B3C">
      <w:pPr>
        <w:widowControl/>
        <w:numPr>
          <w:ilvl w:val="0"/>
          <w:numId w:val="10"/>
        </w:numPr>
        <w:suppressAutoHyphens w:val="0"/>
        <w:spacing w:after="160" w:line="259" w:lineRule="auto"/>
        <w:jc w:val="both"/>
        <w:rPr>
          <w:rFonts w:eastAsia="Calibri" w:cs="Times New Roman"/>
          <w:kern w:val="0"/>
          <w:lang w:eastAsia="ar-SA" w:bidi="ar-SA"/>
        </w:rPr>
      </w:pPr>
      <w:r w:rsidRPr="00196402">
        <w:rPr>
          <w:rFonts w:eastAsia="Calibri" w:cs="Times New Roman"/>
          <w:kern w:val="0"/>
          <w:lang w:eastAsia="ar-SA" w:bidi="ar-SA"/>
        </w:rPr>
        <w:t xml:space="preserve">Koszty usuwania wad ponosi Wykonawca. Termin usunięcia wad określi Zamawiający, przy czym będzie on nie krótszy niż 3 dni, a nie dłuższy niż 14 dni. W przypadku nie dotrzymania wyznaczonego terminu przez Wykonawcę Zamawiający naliczy Wykonawcy należne kary umowne określone w § </w:t>
      </w:r>
      <w:r w:rsidR="00104DEB">
        <w:rPr>
          <w:rFonts w:eastAsia="Calibri" w:cs="Times New Roman"/>
          <w:kern w:val="0"/>
          <w:lang w:eastAsia="ar-SA" w:bidi="ar-SA"/>
        </w:rPr>
        <w:t>9</w:t>
      </w:r>
      <w:r w:rsidRPr="00196402">
        <w:rPr>
          <w:rFonts w:eastAsia="Calibri" w:cs="Times New Roman"/>
          <w:kern w:val="0"/>
          <w:lang w:eastAsia="ar-SA" w:bidi="ar-SA"/>
        </w:rPr>
        <w:t>.</w:t>
      </w:r>
    </w:p>
    <w:p w14:paraId="252BA3AF" w14:textId="48C457C6" w:rsidR="00727035" w:rsidRPr="00F21CB8" w:rsidRDefault="00727035" w:rsidP="00F21CB8">
      <w:pPr>
        <w:widowControl/>
        <w:numPr>
          <w:ilvl w:val="0"/>
          <w:numId w:val="10"/>
        </w:numPr>
        <w:suppressAutoHyphens w:val="0"/>
        <w:spacing w:after="160" w:line="259" w:lineRule="auto"/>
        <w:jc w:val="both"/>
        <w:rPr>
          <w:rFonts w:eastAsia="Calibri" w:cs="Times New Roman"/>
          <w:kern w:val="0"/>
          <w:lang w:eastAsia="ar-SA" w:bidi="ar-SA"/>
        </w:rPr>
      </w:pPr>
      <w:r w:rsidRPr="00727035">
        <w:rPr>
          <w:rFonts w:eastAsia="Calibri" w:cs="Times New Roman"/>
          <w:kern w:val="0"/>
          <w:lang w:eastAsia="ar-SA" w:bidi="ar-SA"/>
        </w:rPr>
        <w:lastRenderedPageBreak/>
        <w:t xml:space="preserve">W momencie odbioru końcowego </w:t>
      </w:r>
      <w:r>
        <w:rPr>
          <w:rFonts w:eastAsia="Calibri" w:cs="Times New Roman"/>
          <w:kern w:val="0"/>
          <w:lang w:eastAsia="ar-SA" w:bidi="ar-SA"/>
        </w:rPr>
        <w:t>W</w:t>
      </w:r>
      <w:r w:rsidRPr="00727035">
        <w:rPr>
          <w:rFonts w:eastAsia="Calibri" w:cs="Times New Roman"/>
          <w:kern w:val="0"/>
          <w:lang w:eastAsia="ar-SA" w:bidi="ar-SA"/>
        </w:rPr>
        <w:t xml:space="preserve">ykonawca przekaże </w:t>
      </w:r>
      <w:r>
        <w:rPr>
          <w:rFonts w:eastAsia="Calibri" w:cs="Times New Roman"/>
          <w:kern w:val="0"/>
          <w:lang w:eastAsia="ar-SA" w:bidi="ar-SA"/>
        </w:rPr>
        <w:t>Z</w:t>
      </w:r>
      <w:r w:rsidRPr="00727035">
        <w:rPr>
          <w:rFonts w:eastAsia="Calibri" w:cs="Times New Roman"/>
          <w:kern w:val="0"/>
          <w:lang w:eastAsia="ar-SA" w:bidi="ar-SA"/>
        </w:rPr>
        <w:t>amawiającemu</w:t>
      </w:r>
      <w:r w:rsidR="00F21CB8">
        <w:rPr>
          <w:rFonts w:eastAsia="Calibri" w:cs="Times New Roman"/>
          <w:kern w:val="0"/>
          <w:lang w:eastAsia="ar-SA" w:bidi="ar-SA"/>
        </w:rPr>
        <w:t xml:space="preserve"> </w:t>
      </w:r>
      <w:r w:rsidRPr="00F21CB8">
        <w:rPr>
          <w:rFonts w:eastAsia="Calibri" w:cs="Times New Roman"/>
          <w:kern w:val="0"/>
          <w:lang w:eastAsia="ar-SA" w:bidi="ar-SA"/>
        </w:rPr>
        <w:t>kartę gwarancyjną na wykonane prace instalacyjno-montażowe oraz zainstalowane lampy</w:t>
      </w:r>
      <w:r w:rsidR="003579EF">
        <w:rPr>
          <w:rFonts w:eastAsia="Calibri" w:cs="Times New Roman"/>
          <w:kern w:val="0"/>
          <w:lang w:eastAsia="ar-SA" w:bidi="ar-SA"/>
        </w:rPr>
        <w:t>.</w:t>
      </w:r>
    </w:p>
    <w:p w14:paraId="12229AB9" w14:textId="73458DA9" w:rsidR="0017614A" w:rsidRDefault="0017614A" w:rsidP="0017614A">
      <w:pPr>
        <w:spacing w:before="240" w:line="100" w:lineRule="atLeast"/>
        <w:ind w:left="75"/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>§ </w:t>
      </w:r>
      <w:r w:rsidR="00297924">
        <w:rPr>
          <w:rFonts w:eastAsia="Times New Roman" w:cs="Times New Roman"/>
          <w:b/>
          <w:bCs/>
        </w:rPr>
        <w:t>8</w:t>
      </w:r>
    </w:p>
    <w:p w14:paraId="229998D9" w14:textId="27744A9F" w:rsidR="0017614A" w:rsidRPr="0017614A" w:rsidRDefault="0017614A" w:rsidP="0017614A">
      <w:pPr>
        <w:spacing w:line="100" w:lineRule="atLeast"/>
        <w:ind w:left="75"/>
        <w:jc w:val="center"/>
        <w:rPr>
          <w:rFonts w:cs="Times New Roman"/>
          <w:b/>
          <w:bCs/>
        </w:rPr>
      </w:pPr>
      <w:r>
        <w:rPr>
          <w:rFonts w:eastAsia="Times New Roman" w:cs="Times New Roman"/>
          <w:b/>
          <w:bCs/>
        </w:rPr>
        <w:t>Gwarancja i rękojmia</w:t>
      </w:r>
    </w:p>
    <w:p w14:paraId="4A18132B" w14:textId="18A4323D" w:rsidR="0017614A" w:rsidRDefault="0017614A" w:rsidP="00AB7D18">
      <w:pPr>
        <w:spacing w:line="100" w:lineRule="atLeast"/>
        <w:ind w:left="426" w:hanging="426"/>
        <w:jc w:val="both"/>
        <w:rPr>
          <w:rFonts w:eastAsia="Times New Roman" w:cs="Times New Roman"/>
        </w:rPr>
      </w:pPr>
    </w:p>
    <w:p w14:paraId="518435B6" w14:textId="47FD40B8" w:rsidR="0017614A" w:rsidRPr="0017614A" w:rsidRDefault="0017614A" w:rsidP="00F21CB8">
      <w:pPr>
        <w:spacing w:line="100" w:lineRule="atLeast"/>
        <w:jc w:val="both"/>
        <w:rPr>
          <w:rFonts w:eastAsia="Times New Roman" w:cs="Times New Roman"/>
        </w:rPr>
      </w:pPr>
      <w:r w:rsidRPr="0017614A">
        <w:rPr>
          <w:rFonts w:eastAsia="Times New Roman" w:cs="Times New Roman"/>
        </w:rPr>
        <w:t xml:space="preserve">1. Strony postanawiają, iż odpowiedzialność Wykonawcy z tytułu </w:t>
      </w:r>
      <w:r w:rsidRPr="0017614A">
        <w:rPr>
          <w:rFonts w:eastAsia="Times New Roman" w:cs="Times New Roman"/>
          <w:b/>
          <w:bCs/>
        </w:rPr>
        <w:t>rękojmi za wady</w:t>
      </w:r>
      <w:r w:rsidRPr="0017614A">
        <w:rPr>
          <w:rFonts w:eastAsia="Times New Roman" w:cs="Times New Roman"/>
        </w:rPr>
        <w:t xml:space="preserve"> fizyczne każdego z elementów przedmiotu umowy wynosi</w:t>
      </w:r>
      <w:r w:rsidR="00F21CB8">
        <w:rPr>
          <w:rFonts w:eastAsia="Times New Roman" w:cs="Times New Roman"/>
        </w:rPr>
        <w:t xml:space="preserve"> </w:t>
      </w:r>
      <w:r w:rsidR="00770D0F">
        <w:rPr>
          <w:rFonts w:eastAsia="Times New Roman" w:cs="Times New Roman"/>
        </w:rPr>
        <w:t>….</w:t>
      </w:r>
      <w:r w:rsidRPr="0017614A">
        <w:rPr>
          <w:rFonts w:eastAsia="Times New Roman" w:cs="Times New Roman"/>
          <w:b/>
        </w:rPr>
        <w:t xml:space="preserve"> </w:t>
      </w:r>
      <w:r w:rsidR="00AB7B43">
        <w:rPr>
          <w:rFonts w:eastAsia="Times New Roman" w:cs="Times New Roman"/>
          <w:b/>
        </w:rPr>
        <w:t>mies</w:t>
      </w:r>
      <w:r w:rsidR="00F21CB8">
        <w:rPr>
          <w:rFonts w:eastAsia="Times New Roman" w:cs="Times New Roman"/>
          <w:b/>
        </w:rPr>
        <w:t>iące</w:t>
      </w:r>
      <w:r w:rsidRPr="0017614A">
        <w:rPr>
          <w:rFonts w:eastAsia="Times New Roman" w:cs="Times New Roman"/>
        </w:rPr>
        <w:t xml:space="preserve"> licząc od dnia odbioru końcowego całego przedmiotu umowy.</w:t>
      </w:r>
    </w:p>
    <w:p w14:paraId="180050FA" w14:textId="63B6B74A" w:rsidR="00420B3C" w:rsidRPr="001F3CDB" w:rsidRDefault="0017614A" w:rsidP="00F21CB8">
      <w:pPr>
        <w:spacing w:line="100" w:lineRule="atLeast"/>
        <w:jc w:val="both"/>
        <w:rPr>
          <w:rFonts w:eastAsia="Times New Roman" w:cs="Times New Roman"/>
        </w:rPr>
      </w:pPr>
      <w:r w:rsidRPr="0017614A">
        <w:rPr>
          <w:rFonts w:eastAsia="Times New Roman" w:cs="Times New Roman"/>
        </w:rPr>
        <w:t>2. Wykonawca udziela</w:t>
      </w:r>
      <w:r w:rsidR="00F21CB8" w:rsidRPr="00F21CB8">
        <w:rPr>
          <w:rFonts w:eastAsia="Times New Roman" w:cs="Times New Roman"/>
          <w:b/>
          <w:bCs/>
        </w:rPr>
        <w:t xml:space="preserve"> </w:t>
      </w:r>
      <w:r w:rsidR="00770D0F">
        <w:rPr>
          <w:rFonts w:eastAsia="Times New Roman" w:cs="Times New Roman"/>
          <w:b/>
          <w:bCs/>
        </w:rPr>
        <w:t>…</w:t>
      </w:r>
      <w:r w:rsidR="00F21CB8">
        <w:rPr>
          <w:rFonts w:eastAsia="Times New Roman" w:cs="Times New Roman"/>
        </w:rPr>
        <w:t xml:space="preserve"> </w:t>
      </w:r>
      <w:r w:rsidR="00AB7B43">
        <w:rPr>
          <w:rFonts w:eastAsia="Times New Roman" w:cs="Times New Roman"/>
          <w:b/>
          <w:bCs/>
        </w:rPr>
        <w:t>miesi</w:t>
      </w:r>
      <w:r w:rsidR="00F21CB8">
        <w:rPr>
          <w:rFonts w:eastAsia="Times New Roman" w:cs="Times New Roman"/>
          <w:b/>
          <w:bCs/>
        </w:rPr>
        <w:t>ące</w:t>
      </w:r>
      <w:r w:rsidRPr="0017614A">
        <w:rPr>
          <w:rFonts w:eastAsia="Times New Roman" w:cs="Times New Roman"/>
          <w:b/>
          <w:bCs/>
        </w:rPr>
        <w:t xml:space="preserve"> gwarancji</w:t>
      </w:r>
      <w:r w:rsidRPr="0017614A">
        <w:rPr>
          <w:rFonts w:eastAsia="Times New Roman" w:cs="Times New Roman"/>
        </w:rPr>
        <w:t xml:space="preserve"> za wady fizyczne każdego z elementów przedmiotu umowy, licząc od dnia odbioru końcowego całego przedmiotu umowy.</w:t>
      </w:r>
    </w:p>
    <w:p w14:paraId="56DD9731" w14:textId="56261C14" w:rsidR="00AB7D18" w:rsidRDefault="00AB7D18" w:rsidP="00AB7D18">
      <w:pPr>
        <w:spacing w:before="240" w:line="100" w:lineRule="atLeast"/>
        <w:ind w:left="75"/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>§ </w:t>
      </w:r>
      <w:r w:rsidR="00297924">
        <w:rPr>
          <w:rFonts w:eastAsia="Times New Roman" w:cs="Times New Roman"/>
          <w:b/>
          <w:bCs/>
        </w:rPr>
        <w:t>9</w:t>
      </w:r>
    </w:p>
    <w:p w14:paraId="0DFE15EF" w14:textId="2D58D727" w:rsidR="00AB7D18" w:rsidRDefault="00AB7D18" w:rsidP="00AB7D18">
      <w:pPr>
        <w:spacing w:line="100" w:lineRule="atLeast"/>
        <w:ind w:left="75"/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>Kary umowne</w:t>
      </w:r>
    </w:p>
    <w:p w14:paraId="6887EEF6" w14:textId="2B6F9AB4" w:rsidR="00B54A74" w:rsidRPr="00420B3C" w:rsidRDefault="00B54A74" w:rsidP="00B54A74">
      <w:pPr>
        <w:spacing w:line="100" w:lineRule="atLeast"/>
        <w:ind w:left="75"/>
        <w:jc w:val="both"/>
        <w:rPr>
          <w:rFonts w:eastAsia="Times New Roman" w:cs="Times New Roman"/>
        </w:rPr>
      </w:pPr>
      <w:r w:rsidRPr="00420B3C">
        <w:rPr>
          <w:rFonts w:eastAsia="Times New Roman" w:cs="Times New Roman"/>
        </w:rPr>
        <w:t>1. Wykonawca zapłaci Zamawiającemu karę umowną:</w:t>
      </w:r>
    </w:p>
    <w:p w14:paraId="41E73DFE" w14:textId="020F98A1" w:rsidR="00B54A74" w:rsidRPr="00420B3C" w:rsidRDefault="00B54A74" w:rsidP="00B54A74">
      <w:pPr>
        <w:spacing w:line="100" w:lineRule="atLeast"/>
        <w:ind w:left="75"/>
        <w:jc w:val="both"/>
        <w:rPr>
          <w:rFonts w:eastAsia="Times New Roman" w:cs="Times New Roman"/>
        </w:rPr>
      </w:pPr>
      <w:r w:rsidRPr="00420B3C">
        <w:rPr>
          <w:rFonts w:eastAsia="Times New Roman" w:cs="Times New Roman"/>
        </w:rPr>
        <w:t xml:space="preserve">a) za odstąpienie od umowy z przyczyn, za które odpowiedzialność ponosi Wykonawca - w wysokości 20% wynagrodzenia umownego brutto, o którym mowa w § </w:t>
      </w:r>
      <w:r w:rsidR="00C07978">
        <w:rPr>
          <w:rFonts w:eastAsia="Times New Roman" w:cs="Times New Roman"/>
        </w:rPr>
        <w:t>5</w:t>
      </w:r>
      <w:r w:rsidRPr="00420B3C">
        <w:rPr>
          <w:rFonts w:eastAsia="Times New Roman" w:cs="Times New Roman"/>
        </w:rPr>
        <w:t xml:space="preserve"> ust. 1 niniejszej umowy za przedmiot umowy;</w:t>
      </w:r>
    </w:p>
    <w:p w14:paraId="5F41FEF5" w14:textId="770A8388" w:rsidR="00B54A74" w:rsidRPr="00B54A74" w:rsidRDefault="00B54A74" w:rsidP="00B54A74">
      <w:pPr>
        <w:spacing w:line="100" w:lineRule="atLeast"/>
        <w:ind w:left="75"/>
        <w:jc w:val="both"/>
        <w:rPr>
          <w:rFonts w:eastAsia="Times New Roman" w:cs="Times New Roman"/>
        </w:rPr>
      </w:pPr>
      <w:r w:rsidRPr="00420B3C">
        <w:rPr>
          <w:rFonts w:eastAsia="Times New Roman" w:cs="Times New Roman"/>
        </w:rPr>
        <w:t xml:space="preserve">b) za zwłokę w wykonaniu przedmiotu odbioru – w wysokości 0,2% wynagrodzenia umownego brutto, o którym mowa w § </w:t>
      </w:r>
      <w:r w:rsidR="00C07978">
        <w:rPr>
          <w:rFonts w:eastAsia="Times New Roman" w:cs="Times New Roman"/>
        </w:rPr>
        <w:t>5</w:t>
      </w:r>
      <w:r w:rsidRPr="00420B3C">
        <w:rPr>
          <w:rFonts w:eastAsia="Times New Roman" w:cs="Times New Roman"/>
        </w:rPr>
        <w:t xml:space="preserve"> ust. 1 niniejszej umowy</w:t>
      </w:r>
      <w:r w:rsidRPr="00B54A74">
        <w:rPr>
          <w:rFonts w:eastAsia="Times New Roman" w:cs="Times New Roman"/>
        </w:rPr>
        <w:t>, za każdy dzień zwłoki;</w:t>
      </w:r>
    </w:p>
    <w:p w14:paraId="1B5F6089" w14:textId="188C35F0" w:rsidR="00B54A74" w:rsidRPr="00B54A74" w:rsidRDefault="00722E23" w:rsidP="00B54A74">
      <w:pPr>
        <w:spacing w:line="100" w:lineRule="atLeast"/>
        <w:ind w:left="75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c</w:t>
      </w:r>
      <w:r w:rsidR="00B54A74" w:rsidRPr="00B54A74">
        <w:rPr>
          <w:rFonts w:eastAsia="Times New Roman" w:cs="Times New Roman"/>
        </w:rPr>
        <w:t xml:space="preserve">)  za zwłokę w usunięciu wad stwierdzonych przy odbiorze końcowym lub ujawnionych w okresie gwarancji lub rękojmi albo stwierdzonych w trakcie odbioru ostatecznego, czyli przed upłynięciem okresu gwarancji lub rękojmi – w wysokości 0,2% wynagrodzenia umownego brutto, o którym mowa w § </w:t>
      </w:r>
      <w:r w:rsidR="00C07978">
        <w:rPr>
          <w:rFonts w:eastAsia="Times New Roman" w:cs="Times New Roman"/>
        </w:rPr>
        <w:t>5</w:t>
      </w:r>
      <w:r w:rsidR="00B54A74" w:rsidRPr="00B54A74">
        <w:rPr>
          <w:rFonts w:eastAsia="Times New Roman" w:cs="Times New Roman"/>
        </w:rPr>
        <w:t xml:space="preserve"> ust. 1 niniejszej umowy, za każdy dzień zwłoki, liczonej od dnia wyznaczonego na usunięcie wad.</w:t>
      </w:r>
    </w:p>
    <w:p w14:paraId="35071999" w14:textId="79AEBAC5" w:rsidR="00B54A74" w:rsidRPr="00420B3C" w:rsidRDefault="00B54A74" w:rsidP="00B54A74">
      <w:pPr>
        <w:spacing w:line="100" w:lineRule="atLeast"/>
        <w:ind w:left="75"/>
        <w:jc w:val="both"/>
        <w:rPr>
          <w:rFonts w:eastAsia="Times New Roman" w:cs="Times New Roman"/>
        </w:rPr>
      </w:pPr>
      <w:r w:rsidRPr="00B54A74">
        <w:rPr>
          <w:rFonts w:eastAsia="Times New Roman" w:cs="Times New Roman"/>
        </w:rPr>
        <w:t xml:space="preserve">2. Zamawiający zapłaci Wykonawcy karę umową za odstąpienie od umowy przez Wykonawcę z przyczyn, za które ponosi </w:t>
      </w:r>
      <w:r w:rsidRPr="00420B3C">
        <w:rPr>
          <w:rFonts w:eastAsia="Times New Roman" w:cs="Times New Roman"/>
        </w:rPr>
        <w:t xml:space="preserve">odpowiedzialność Zamawiający – w wysokości 20% wynagrodzenia umownego </w:t>
      </w:r>
      <w:r w:rsidR="00C07978">
        <w:rPr>
          <w:rFonts w:eastAsia="Times New Roman" w:cs="Times New Roman"/>
        </w:rPr>
        <w:t>brutto</w:t>
      </w:r>
      <w:r w:rsidRPr="00420B3C">
        <w:rPr>
          <w:rFonts w:eastAsia="Times New Roman" w:cs="Times New Roman"/>
        </w:rPr>
        <w:t>, o którym mowa w § </w:t>
      </w:r>
      <w:r w:rsidR="00C07978">
        <w:rPr>
          <w:rFonts w:eastAsia="Times New Roman" w:cs="Times New Roman"/>
        </w:rPr>
        <w:t>5</w:t>
      </w:r>
      <w:r w:rsidRPr="00420B3C">
        <w:rPr>
          <w:rFonts w:eastAsia="Times New Roman" w:cs="Times New Roman"/>
        </w:rPr>
        <w:t xml:space="preserve"> ust. 1 niniejszej umowy, za wyjątkiem wystąpienia sytuacji, przedstawionej w art. 456 ust.1 pkt 1) ustawy Prawo zamówień publicznych</w:t>
      </w:r>
    </w:p>
    <w:p w14:paraId="6C6DD467" w14:textId="77777777" w:rsidR="00B54A74" w:rsidRPr="00B54A74" w:rsidRDefault="00B54A74" w:rsidP="00B54A74">
      <w:pPr>
        <w:spacing w:line="100" w:lineRule="atLeast"/>
        <w:ind w:left="75"/>
        <w:jc w:val="both"/>
        <w:rPr>
          <w:rFonts w:eastAsia="Times New Roman" w:cs="Times New Roman"/>
        </w:rPr>
      </w:pPr>
      <w:r w:rsidRPr="00B54A74">
        <w:rPr>
          <w:rFonts w:eastAsia="Times New Roman" w:cs="Times New Roman"/>
        </w:rPr>
        <w:t>3. Kary umowne, o których mowa w niniejszej umowie będą potrącane z faktur Wykonawcy.</w:t>
      </w:r>
    </w:p>
    <w:p w14:paraId="4C7A5ABE" w14:textId="77777777" w:rsidR="00B54A74" w:rsidRPr="00B54A74" w:rsidRDefault="00B54A74" w:rsidP="00B54A74">
      <w:pPr>
        <w:spacing w:line="100" w:lineRule="atLeast"/>
        <w:ind w:left="75"/>
        <w:jc w:val="both"/>
        <w:rPr>
          <w:rFonts w:eastAsia="Times New Roman" w:cs="Times New Roman"/>
        </w:rPr>
      </w:pPr>
      <w:r w:rsidRPr="00B54A74">
        <w:rPr>
          <w:rFonts w:eastAsia="Times New Roman" w:cs="Times New Roman"/>
        </w:rPr>
        <w:t>4. Kary będą potrącane automatycznie bez uzyskiwania zgody Wykonawcy.</w:t>
      </w:r>
    </w:p>
    <w:p w14:paraId="0CF81773" w14:textId="77777777" w:rsidR="00B54A74" w:rsidRPr="00B54A74" w:rsidRDefault="00B54A74" w:rsidP="00B54A74">
      <w:pPr>
        <w:spacing w:line="100" w:lineRule="atLeast"/>
        <w:ind w:left="75"/>
        <w:jc w:val="both"/>
        <w:rPr>
          <w:rFonts w:eastAsia="Times New Roman" w:cs="Times New Roman"/>
        </w:rPr>
      </w:pPr>
      <w:r w:rsidRPr="00B54A74">
        <w:rPr>
          <w:rFonts w:eastAsia="Times New Roman" w:cs="Times New Roman"/>
        </w:rPr>
        <w:t>5. Zamawiający ma prawo dochodzić odszkodowania uzupełniającego na zasadach Kodeksu  cywilnego,  jeżeli szkoda przewyższy wysokość kar umownych.</w:t>
      </w:r>
    </w:p>
    <w:p w14:paraId="24A843E3" w14:textId="77777777" w:rsidR="00B54A74" w:rsidRPr="00B54A74" w:rsidRDefault="00B54A74" w:rsidP="00B54A74">
      <w:pPr>
        <w:spacing w:line="100" w:lineRule="atLeast"/>
        <w:ind w:left="75"/>
        <w:jc w:val="both"/>
        <w:rPr>
          <w:rFonts w:eastAsia="Times New Roman" w:cs="Times New Roman"/>
        </w:rPr>
      </w:pPr>
      <w:r w:rsidRPr="00B54A74">
        <w:rPr>
          <w:rFonts w:eastAsia="Times New Roman" w:cs="Times New Roman"/>
        </w:rPr>
        <w:t>6. Zamawiający może usunąć, bez zgody sądu powszechnego, w zastępstwie Wykonawcy i na jego koszt, wady nieusunięte w wyznaczonym terminie.</w:t>
      </w:r>
    </w:p>
    <w:p w14:paraId="66411C47" w14:textId="77777777" w:rsidR="00B54A74" w:rsidRPr="00B54A74" w:rsidRDefault="00B54A74" w:rsidP="00B54A74">
      <w:pPr>
        <w:spacing w:line="100" w:lineRule="atLeast"/>
        <w:ind w:left="75"/>
        <w:jc w:val="both"/>
        <w:rPr>
          <w:rFonts w:eastAsia="Times New Roman" w:cs="Times New Roman"/>
        </w:rPr>
      </w:pPr>
      <w:r w:rsidRPr="00B54A74">
        <w:rPr>
          <w:rFonts w:eastAsia="Times New Roman" w:cs="Times New Roman"/>
        </w:rPr>
        <w:t>7. W przypadku uzgodnienia zmiany terminów realizacji kara umowna będzie liczona od nowych terminów.</w:t>
      </w:r>
    </w:p>
    <w:p w14:paraId="6AE6AE33" w14:textId="0A4C3EAA" w:rsidR="00B54A74" w:rsidRDefault="00B54A74" w:rsidP="00B54A74">
      <w:pPr>
        <w:spacing w:line="100" w:lineRule="atLeast"/>
        <w:ind w:left="75"/>
        <w:jc w:val="both"/>
        <w:rPr>
          <w:rFonts w:eastAsia="Times New Roman" w:cs="Times New Roman"/>
        </w:rPr>
      </w:pPr>
      <w:r w:rsidRPr="00B54A74">
        <w:rPr>
          <w:rFonts w:eastAsia="Times New Roman" w:cs="Times New Roman"/>
        </w:rPr>
        <w:t xml:space="preserve">8. Kary umowne za zwłokę, o których mowa w ust. 1 pkt b), czyli "za zwłokę w wykonaniu przedmiotu umowy" oraz "za zwłokę w usunięciu wad stwierdzonych przy odbiorze końcowym", o którym mowa w ust. 1 pkt </w:t>
      </w:r>
      <w:r w:rsidR="00722E23">
        <w:rPr>
          <w:rFonts w:eastAsia="Times New Roman" w:cs="Times New Roman"/>
        </w:rPr>
        <w:t>c</w:t>
      </w:r>
      <w:r w:rsidRPr="00B54A74">
        <w:rPr>
          <w:rFonts w:eastAsia="Times New Roman" w:cs="Times New Roman"/>
        </w:rPr>
        <w:t xml:space="preserve">) nie mogą przekroczyć </w:t>
      </w:r>
      <w:r w:rsidR="00C07978">
        <w:rPr>
          <w:rFonts w:eastAsia="Times New Roman" w:cs="Times New Roman"/>
        </w:rPr>
        <w:t>20</w:t>
      </w:r>
      <w:r w:rsidRPr="00B54A74">
        <w:rPr>
          <w:rFonts w:eastAsia="Times New Roman" w:cs="Times New Roman"/>
        </w:rPr>
        <w:t xml:space="preserve">% wynagrodzenia umownego brutto, o którym mowa w § </w:t>
      </w:r>
      <w:r w:rsidR="00C07978">
        <w:rPr>
          <w:rFonts w:eastAsia="Times New Roman" w:cs="Times New Roman"/>
        </w:rPr>
        <w:t>5</w:t>
      </w:r>
      <w:r w:rsidRPr="00B54A74">
        <w:rPr>
          <w:rFonts w:eastAsia="Times New Roman" w:cs="Times New Roman"/>
        </w:rPr>
        <w:t xml:space="preserve"> ust. 1 niniejszej umowy.</w:t>
      </w:r>
    </w:p>
    <w:p w14:paraId="28C7B5EC" w14:textId="2C69CF0A" w:rsidR="00C07978" w:rsidRPr="00B54A74" w:rsidRDefault="00C07978" w:rsidP="00B54A74">
      <w:pPr>
        <w:spacing w:line="100" w:lineRule="atLeast"/>
        <w:ind w:left="75"/>
        <w:jc w:val="both"/>
        <w:rPr>
          <w:rFonts w:eastAsia="Times New Roman" w:cs="Times New Roman"/>
        </w:rPr>
      </w:pPr>
      <w:r w:rsidRPr="00C07978">
        <w:rPr>
          <w:rFonts w:eastAsia="Times New Roman" w:cs="Times New Roman"/>
        </w:rPr>
        <w:t xml:space="preserve">9. Suma kar umownych należnych od Wykonawcy nie może przekroczyć </w:t>
      </w:r>
      <w:r>
        <w:rPr>
          <w:rFonts w:eastAsia="Times New Roman" w:cs="Times New Roman"/>
        </w:rPr>
        <w:t>25</w:t>
      </w:r>
      <w:r w:rsidRPr="00C07978">
        <w:rPr>
          <w:rFonts w:eastAsia="Times New Roman" w:cs="Times New Roman"/>
        </w:rPr>
        <w:t>% wynagrodzenia.</w:t>
      </w:r>
    </w:p>
    <w:p w14:paraId="2EB5D5A3" w14:textId="590E2757" w:rsidR="00B54A74" w:rsidRPr="00B54A74" w:rsidRDefault="00C07978" w:rsidP="00B54A74">
      <w:pPr>
        <w:spacing w:line="100" w:lineRule="atLeast"/>
        <w:ind w:left="75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10</w:t>
      </w:r>
      <w:r w:rsidR="00B54A74" w:rsidRPr="00B54A74">
        <w:rPr>
          <w:rFonts w:eastAsia="Times New Roman" w:cs="Times New Roman"/>
        </w:rPr>
        <w:t xml:space="preserve">. Pomimo odstąpienia od umowy zachowują ważność zapisy umowy dotyczące naliczenia innych kar umownych wskazanych w ust. 1 niniejszego paragrafu. </w:t>
      </w:r>
    </w:p>
    <w:p w14:paraId="10D1927A" w14:textId="45AE5F99" w:rsidR="00B54A74" w:rsidRPr="00B54A74" w:rsidRDefault="00B54A74" w:rsidP="00B54A74">
      <w:pPr>
        <w:spacing w:line="100" w:lineRule="atLeast"/>
        <w:ind w:left="75"/>
        <w:jc w:val="both"/>
        <w:rPr>
          <w:rFonts w:eastAsia="Times New Roman" w:cs="Times New Roman"/>
        </w:rPr>
      </w:pPr>
      <w:r w:rsidRPr="00B54A74">
        <w:rPr>
          <w:rFonts w:eastAsia="Times New Roman" w:cs="Times New Roman"/>
        </w:rPr>
        <w:t>1</w:t>
      </w:r>
      <w:r w:rsidR="00C07978">
        <w:rPr>
          <w:rFonts w:eastAsia="Times New Roman" w:cs="Times New Roman"/>
        </w:rPr>
        <w:t>1</w:t>
      </w:r>
      <w:r w:rsidRPr="00B54A74">
        <w:rPr>
          <w:rFonts w:eastAsia="Times New Roman" w:cs="Times New Roman"/>
        </w:rPr>
        <w:t>. Odstąpienie od umowy wywołuje skutek od dnia złożenia oświadczenia (nie wywołuje skutku wstecz).</w:t>
      </w:r>
    </w:p>
    <w:p w14:paraId="432EEBB4" w14:textId="73983A60" w:rsidR="00AB7D18" w:rsidRDefault="00AB7D18" w:rsidP="00AB7D18">
      <w:pPr>
        <w:spacing w:before="240" w:line="100" w:lineRule="atLeast"/>
        <w:ind w:left="75"/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>§ </w:t>
      </w:r>
      <w:r w:rsidR="00B54A74">
        <w:rPr>
          <w:rFonts w:eastAsia="Times New Roman" w:cs="Times New Roman"/>
          <w:b/>
          <w:bCs/>
        </w:rPr>
        <w:t>1</w:t>
      </w:r>
      <w:r w:rsidR="00297924">
        <w:rPr>
          <w:rFonts w:eastAsia="Times New Roman" w:cs="Times New Roman"/>
          <w:b/>
          <w:bCs/>
        </w:rPr>
        <w:t>0</w:t>
      </w:r>
    </w:p>
    <w:p w14:paraId="5BA6CEDB" w14:textId="08BF0BCF" w:rsidR="00AB7D18" w:rsidRDefault="00AB7D18" w:rsidP="00AB7D18">
      <w:pPr>
        <w:spacing w:line="100" w:lineRule="atLeast"/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 xml:space="preserve">Zmiany umowy </w:t>
      </w:r>
    </w:p>
    <w:p w14:paraId="2434B1AF" w14:textId="149143DE" w:rsidR="00F90A31" w:rsidRDefault="00F90A31" w:rsidP="00AB7D18">
      <w:pPr>
        <w:spacing w:line="100" w:lineRule="atLeast"/>
        <w:jc w:val="center"/>
        <w:rPr>
          <w:rFonts w:eastAsia="Times New Roman" w:cs="Times New Roman"/>
          <w:b/>
          <w:bCs/>
        </w:rPr>
      </w:pPr>
    </w:p>
    <w:p w14:paraId="71F55A0E" w14:textId="537B707C" w:rsidR="00F90A31" w:rsidRPr="00F90A31" w:rsidRDefault="00445C25" w:rsidP="00445C25">
      <w:pPr>
        <w:spacing w:line="100" w:lineRule="atLeast"/>
        <w:jc w:val="both"/>
        <w:rPr>
          <w:rFonts w:eastAsia="Times New Roman" w:cs="Times New Roman"/>
        </w:rPr>
      </w:pPr>
      <w:r>
        <w:rPr>
          <w:rFonts w:eastAsia="Times New Roman" w:cs="Times New Roman"/>
          <w:lang w:val="x-none"/>
        </w:rPr>
        <w:t xml:space="preserve">1. </w:t>
      </w:r>
      <w:r w:rsidR="00F90A31" w:rsidRPr="00F90A31">
        <w:rPr>
          <w:rFonts w:eastAsia="Times New Roman" w:cs="Times New Roman"/>
          <w:lang w:val="x-none"/>
        </w:rPr>
        <w:t xml:space="preserve">Zmiany postanowień zawartej umowy mogą nastąpić za zgodą obu </w:t>
      </w:r>
      <w:r w:rsidR="00F90A31" w:rsidRPr="00F90A31">
        <w:rPr>
          <w:rFonts w:eastAsia="Times New Roman" w:cs="Times New Roman"/>
        </w:rPr>
        <w:t>S</w:t>
      </w:r>
      <w:r w:rsidR="00F90A31" w:rsidRPr="00F90A31">
        <w:rPr>
          <w:rFonts w:eastAsia="Times New Roman" w:cs="Times New Roman"/>
          <w:lang w:val="x-none"/>
        </w:rPr>
        <w:t xml:space="preserve">tron wyrażoną na piśmie, w formie aneksu do umowy, pod rygorem nieważności. </w:t>
      </w:r>
      <w:r w:rsidR="00F90A31" w:rsidRPr="00F90A31">
        <w:rPr>
          <w:rFonts w:eastAsia="Times New Roman" w:cs="Times New Roman"/>
        </w:rPr>
        <w:t xml:space="preserve">Zmiany umowy muszą być zgodne z  treścią art. </w:t>
      </w:r>
      <w:bookmarkStart w:id="1" w:name="_Hlk63757249"/>
      <w:r w:rsidR="00F90A31" w:rsidRPr="00F90A31">
        <w:rPr>
          <w:rFonts w:eastAsia="Times New Roman" w:cs="Times New Roman"/>
        </w:rPr>
        <w:t xml:space="preserve">455 </w:t>
      </w:r>
      <w:bookmarkEnd w:id="1"/>
      <w:r w:rsidR="00F90A31" w:rsidRPr="00F90A31">
        <w:rPr>
          <w:rFonts w:eastAsia="Times New Roman" w:cs="Times New Roman"/>
        </w:rPr>
        <w:t xml:space="preserve">ustawy  Prawo zamówień publicznych oraz zapisami niniejszej umowy. </w:t>
      </w:r>
    </w:p>
    <w:p w14:paraId="6C8CC5D1" w14:textId="5B29C0D1" w:rsidR="00F90A31" w:rsidRPr="00F90A31" w:rsidRDefault="00445C25" w:rsidP="00445C25">
      <w:pPr>
        <w:spacing w:line="100" w:lineRule="atLeast"/>
        <w:jc w:val="both"/>
        <w:rPr>
          <w:rFonts w:eastAsia="Times New Roman" w:cs="Times New Roman"/>
          <w:lang w:val="x-none"/>
        </w:rPr>
      </w:pPr>
      <w:r>
        <w:rPr>
          <w:rFonts w:eastAsia="Times New Roman" w:cs="Times New Roman"/>
          <w:lang w:val="x-none"/>
        </w:rPr>
        <w:t xml:space="preserve">2. </w:t>
      </w:r>
      <w:r w:rsidR="00F90A31" w:rsidRPr="00F90A31">
        <w:rPr>
          <w:rFonts w:eastAsia="Times New Roman" w:cs="Times New Roman"/>
          <w:lang w:val="x-none"/>
        </w:rPr>
        <w:t>Strony zastrzegają sobie możliwość zmiany treści umowy</w:t>
      </w:r>
      <w:r w:rsidR="00F90A31" w:rsidRPr="00F90A31">
        <w:rPr>
          <w:rFonts w:eastAsia="Times New Roman" w:cs="Times New Roman"/>
        </w:rPr>
        <w:t xml:space="preserve">, w przypadkach wskazanych powyżej oraz </w:t>
      </w:r>
      <w:r w:rsidR="00F90A31" w:rsidRPr="00F90A31">
        <w:rPr>
          <w:rFonts w:eastAsia="Times New Roman" w:cs="Times New Roman"/>
          <w:lang w:val="x-none"/>
        </w:rPr>
        <w:t xml:space="preserve"> w</w:t>
      </w:r>
      <w:r w:rsidR="00F90A31" w:rsidRPr="00F90A31">
        <w:rPr>
          <w:rFonts w:eastAsia="Times New Roman" w:cs="Times New Roman"/>
        </w:rPr>
        <w:t> </w:t>
      </w:r>
      <w:r w:rsidR="00F90A31" w:rsidRPr="00F90A31">
        <w:rPr>
          <w:rFonts w:eastAsia="Times New Roman" w:cs="Times New Roman"/>
          <w:lang w:val="x-none"/>
        </w:rPr>
        <w:t>następujących przypadkach:</w:t>
      </w:r>
    </w:p>
    <w:p w14:paraId="6F8DD125" w14:textId="77777777" w:rsidR="00F90A31" w:rsidRPr="00F90A31" w:rsidRDefault="00F90A31" w:rsidP="00F90A31">
      <w:pPr>
        <w:numPr>
          <w:ilvl w:val="0"/>
          <w:numId w:val="5"/>
        </w:numPr>
        <w:spacing w:line="100" w:lineRule="atLeast"/>
        <w:jc w:val="both"/>
        <w:rPr>
          <w:rFonts w:eastAsia="Times New Roman" w:cs="Times New Roman"/>
          <w:lang w:val="x-none"/>
        </w:rPr>
      </w:pPr>
      <w:r w:rsidRPr="00F90A31">
        <w:rPr>
          <w:rFonts w:eastAsia="Times New Roman" w:cs="Times New Roman"/>
          <w:lang w:val="x-none"/>
        </w:rPr>
        <w:t>konieczność zmiany umowy spowodowana jest okolicznościami, których zamawiający, działając z należytą starannością, nie mógł przewidzieć a wartość zmiany nie przekracza 50% wartości zamówienia określonej pierwotnie w umowie;</w:t>
      </w:r>
    </w:p>
    <w:p w14:paraId="2E9D59C6" w14:textId="77777777" w:rsidR="00F90A31" w:rsidRPr="00F90A31" w:rsidRDefault="00F90A31" w:rsidP="00F90A31">
      <w:pPr>
        <w:numPr>
          <w:ilvl w:val="0"/>
          <w:numId w:val="5"/>
        </w:numPr>
        <w:spacing w:line="100" w:lineRule="atLeast"/>
        <w:jc w:val="both"/>
        <w:rPr>
          <w:rFonts w:eastAsia="Times New Roman" w:cs="Times New Roman"/>
          <w:lang w:val="x-none"/>
        </w:rPr>
      </w:pPr>
      <w:r w:rsidRPr="00F90A31">
        <w:rPr>
          <w:rFonts w:eastAsia="Times New Roman" w:cs="Times New Roman"/>
          <w:lang w:val="x-none"/>
        </w:rPr>
        <w:t>w przypadku wystąpienia „siły wyższej” lub innego zdarzenia losowego;</w:t>
      </w:r>
    </w:p>
    <w:p w14:paraId="6589D8F8" w14:textId="6A340A9D" w:rsidR="00F90A31" w:rsidRPr="00F90A31" w:rsidRDefault="00F90A31" w:rsidP="00F90A31">
      <w:pPr>
        <w:numPr>
          <w:ilvl w:val="0"/>
          <w:numId w:val="5"/>
        </w:numPr>
        <w:spacing w:line="100" w:lineRule="atLeast"/>
        <w:jc w:val="both"/>
        <w:rPr>
          <w:rFonts w:eastAsia="Times New Roman" w:cs="Times New Roman"/>
          <w:lang w:val="x-none"/>
        </w:rPr>
      </w:pPr>
      <w:r w:rsidRPr="00F90A31">
        <w:rPr>
          <w:rFonts w:eastAsia="Times New Roman" w:cs="Times New Roman"/>
          <w:lang w:val="x-none"/>
        </w:rPr>
        <w:t>w przypadku zmiany stanu prawnego, który będzie wnosił nowe wymagania co do sposobu realizacji jakiegokolwiek elementu Przedmiotu Umowy</w:t>
      </w:r>
      <w:r w:rsidR="00445C25">
        <w:rPr>
          <w:rFonts w:eastAsia="Times New Roman" w:cs="Times New Roman"/>
          <w:lang w:val="x-none"/>
        </w:rPr>
        <w:t xml:space="preserve">, w tym </w:t>
      </w:r>
      <w:r w:rsidR="00445C25" w:rsidRPr="00445C25">
        <w:rPr>
          <w:rFonts w:eastAsia="Times New Roman" w:cs="Times New Roman"/>
          <w:lang w:val="x-none"/>
        </w:rPr>
        <w:t xml:space="preserve">będącej wynikiem zmian zasad finansowania zadania wynikająca ze zmian w planie finansowym bądź budżecie Zamawiającego, </w:t>
      </w:r>
    </w:p>
    <w:p w14:paraId="74558C57" w14:textId="77777777" w:rsidR="00F90A31" w:rsidRPr="00F90A31" w:rsidRDefault="00F90A31" w:rsidP="00F90A31">
      <w:pPr>
        <w:numPr>
          <w:ilvl w:val="0"/>
          <w:numId w:val="5"/>
        </w:numPr>
        <w:spacing w:line="100" w:lineRule="atLeast"/>
        <w:jc w:val="both"/>
        <w:rPr>
          <w:rFonts w:eastAsia="Times New Roman" w:cs="Times New Roman"/>
          <w:lang w:val="x-none"/>
        </w:rPr>
      </w:pPr>
      <w:r w:rsidRPr="00F90A31">
        <w:rPr>
          <w:rFonts w:eastAsia="Times New Roman" w:cs="Times New Roman"/>
          <w:lang w:val="x-none"/>
        </w:rPr>
        <w:t>w przypadku zmiany terminu realizacji Umowy, spowodowanego przerwą w realizacji Przedmiotu Umowy, z przyczyn leżących po stronie Zamawiającego lub z przyczyn niezależnych od Wykonawcy (w</w:t>
      </w:r>
      <w:r w:rsidRPr="00F90A31">
        <w:rPr>
          <w:rFonts w:eastAsia="Times New Roman" w:cs="Times New Roman"/>
        </w:rPr>
        <w:t> </w:t>
      </w:r>
      <w:r w:rsidRPr="00F90A31">
        <w:rPr>
          <w:rFonts w:eastAsia="Times New Roman" w:cs="Times New Roman"/>
          <w:lang w:val="x-none"/>
        </w:rPr>
        <w:t>szczególności wydłużenie się postępowania administracyjnego lub innego celem uzyskania decyzji, opinii, uzgodnień) pod warunkiem, jeżeli przerwa w realizacji Przedmiotu Umowy zostanie pisemnie stwierdzona oraz umotywowana przez Wykonawcę;</w:t>
      </w:r>
    </w:p>
    <w:p w14:paraId="10F5D52D" w14:textId="77777777" w:rsidR="00F90A31" w:rsidRPr="00F90A31" w:rsidRDefault="00F90A31" w:rsidP="00F90A31">
      <w:pPr>
        <w:numPr>
          <w:ilvl w:val="0"/>
          <w:numId w:val="5"/>
        </w:numPr>
        <w:spacing w:line="100" w:lineRule="atLeast"/>
        <w:jc w:val="both"/>
        <w:rPr>
          <w:rFonts w:eastAsia="Times New Roman" w:cs="Times New Roman"/>
          <w:lang w:val="x-none"/>
        </w:rPr>
      </w:pPr>
      <w:r w:rsidRPr="00F90A31">
        <w:rPr>
          <w:rFonts w:eastAsia="Times New Roman" w:cs="Times New Roman"/>
          <w:lang w:val="x-none"/>
        </w:rPr>
        <w:t>kiedy Wykonawcę, któremu Zamawiający udzielił zamówienia, ma zastąpić nowy Wykonawca 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umowy;</w:t>
      </w:r>
    </w:p>
    <w:p w14:paraId="41FFE4A8" w14:textId="4F223E78" w:rsidR="00F90A31" w:rsidRPr="00F90A31" w:rsidRDefault="00F90A31" w:rsidP="00F90A31">
      <w:pPr>
        <w:numPr>
          <w:ilvl w:val="0"/>
          <w:numId w:val="5"/>
        </w:numPr>
        <w:spacing w:line="100" w:lineRule="atLeast"/>
        <w:jc w:val="both"/>
        <w:rPr>
          <w:rFonts w:eastAsia="Times New Roman" w:cs="Times New Roman"/>
          <w:lang w:val="x-none"/>
        </w:rPr>
      </w:pPr>
      <w:r w:rsidRPr="00F90A31">
        <w:rPr>
          <w:rFonts w:eastAsia="Times New Roman" w:cs="Times New Roman"/>
          <w:lang w:val="x-none"/>
        </w:rPr>
        <w:t>zmiany terminu realizacji umowy: w przypadku gdy na skutek potrzeb / przyczyn leżących po stronie Zamawiającego nastąpi przerwa w realizacji poszczególnych części Przedmiotu Umowy;</w:t>
      </w:r>
    </w:p>
    <w:p w14:paraId="35BCC1FB" w14:textId="0DA757E7" w:rsidR="00F90A31" w:rsidRPr="00104DEB" w:rsidRDefault="00F90A31" w:rsidP="00104DEB">
      <w:pPr>
        <w:numPr>
          <w:ilvl w:val="0"/>
          <w:numId w:val="5"/>
        </w:numPr>
        <w:spacing w:line="100" w:lineRule="atLeast"/>
        <w:jc w:val="both"/>
        <w:rPr>
          <w:rFonts w:eastAsia="Times New Roman" w:cs="Times New Roman"/>
          <w:lang w:val="x-none"/>
        </w:rPr>
      </w:pPr>
      <w:r w:rsidRPr="00F90A31">
        <w:rPr>
          <w:rFonts w:eastAsia="Times New Roman" w:cs="Times New Roman"/>
          <w:lang w:val="x-none"/>
        </w:rPr>
        <w:t xml:space="preserve">w przypadku gdy z przyczyn technicznych, społecznych, sytuacji pogodowej, nie jest możliwe wykonanie poszczególnych </w:t>
      </w:r>
      <w:r w:rsidR="000E2EDE">
        <w:rPr>
          <w:rFonts w:eastAsia="Times New Roman" w:cs="Times New Roman"/>
        </w:rPr>
        <w:t>dostaw, prac montażowych</w:t>
      </w:r>
      <w:r w:rsidRPr="00F90A31">
        <w:rPr>
          <w:rFonts w:eastAsia="Times New Roman" w:cs="Times New Roman"/>
        </w:rPr>
        <w:t xml:space="preserve"> </w:t>
      </w:r>
      <w:r w:rsidRPr="00F90A31">
        <w:rPr>
          <w:rFonts w:eastAsia="Times New Roman" w:cs="Times New Roman"/>
          <w:lang w:val="x-none"/>
        </w:rPr>
        <w:t xml:space="preserve"> celem wykonania należycie Przedmiotu Umowy, </w:t>
      </w:r>
    </w:p>
    <w:p w14:paraId="256A8BEF" w14:textId="2DA033FC" w:rsidR="00F90A31" w:rsidRPr="00F90A31" w:rsidRDefault="00104DEB" w:rsidP="00F90A31">
      <w:pPr>
        <w:spacing w:line="100" w:lineRule="atLeast"/>
        <w:jc w:val="both"/>
        <w:rPr>
          <w:rFonts w:eastAsia="Times New Roman" w:cs="Times New Roman"/>
          <w:lang w:val="x-none"/>
        </w:rPr>
      </w:pPr>
      <w:r>
        <w:rPr>
          <w:rFonts w:eastAsia="Times New Roman" w:cs="Times New Roman"/>
          <w:lang w:val="x-none"/>
        </w:rPr>
        <w:t>3</w:t>
      </w:r>
      <w:r w:rsidR="00F90A31" w:rsidRPr="00F90A31">
        <w:rPr>
          <w:rFonts w:eastAsia="Times New Roman" w:cs="Times New Roman"/>
          <w:lang w:val="x-none"/>
        </w:rPr>
        <w:t>.</w:t>
      </w:r>
      <w:r w:rsidR="00F90A31" w:rsidRPr="00F90A31">
        <w:rPr>
          <w:rFonts w:eastAsia="Times New Roman" w:cs="Times New Roman"/>
          <w:lang w:val="x-none"/>
        </w:rPr>
        <w:tab/>
        <w:t xml:space="preserve">Strona wnioskująca o zmianę Umowy występuje do drugiej Strony z pisemnym wnioskiem o zmianę Umowy zawierającym zakres zmiany wraz z uzasadnieniem oraz informacją, co do wpływu na warunki realizacji Umowy. Druga Strona w terminie 14 dni pisemnie ustosunkowuje się do wniosku o zmianę Umowy. </w:t>
      </w:r>
    </w:p>
    <w:p w14:paraId="038709D3" w14:textId="2535FBE6" w:rsidR="00F90A31" w:rsidRPr="00F90A31" w:rsidRDefault="00104DEB" w:rsidP="00F90A31">
      <w:pPr>
        <w:spacing w:line="100" w:lineRule="atLeast"/>
        <w:jc w:val="both"/>
        <w:rPr>
          <w:rFonts w:eastAsia="Times New Roman" w:cs="Times New Roman"/>
          <w:lang w:val="x-none"/>
        </w:rPr>
      </w:pPr>
      <w:r>
        <w:rPr>
          <w:rFonts w:eastAsia="Times New Roman" w:cs="Times New Roman"/>
        </w:rPr>
        <w:t>4</w:t>
      </w:r>
      <w:r w:rsidR="00F90A31" w:rsidRPr="00F90A31">
        <w:rPr>
          <w:rFonts w:eastAsia="Times New Roman" w:cs="Times New Roman"/>
        </w:rPr>
        <w:t xml:space="preserve">. </w:t>
      </w:r>
      <w:r w:rsidR="00F90A31" w:rsidRPr="00F90A31">
        <w:rPr>
          <w:rFonts w:eastAsia="Times New Roman" w:cs="Times New Roman"/>
          <w:lang w:val="x-none"/>
        </w:rPr>
        <w:t>Wszelkie zmiany i uzupełnienia Umowy wymagają zachowania formy pisemnej pod rygorem nieważności.</w:t>
      </w:r>
    </w:p>
    <w:p w14:paraId="6E908764" w14:textId="536EA921" w:rsidR="00F90A31" w:rsidRPr="00F90A31" w:rsidRDefault="00104DEB" w:rsidP="00F90A31">
      <w:pPr>
        <w:spacing w:line="100" w:lineRule="atLeast"/>
        <w:jc w:val="both"/>
        <w:rPr>
          <w:rFonts w:eastAsia="Times New Roman" w:cs="Times New Roman"/>
          <w:lang w:val="x-none"/>
        </w:rPr>
      </w:pPr>
      <w:r>
        <w:rPr>
          <w:rFonts w:eastAsia="Times New Roman" w:cs="Times New Roman"/>
        </w:rPr>
        <w:t>5</w:t>
      </w:r>
      <w:r w:rsidR="00F90A31" w:rsidRPr="00F90A31">
        <w:rPr>
          <w:rFonts w:eastAsia="Times New Roman" w:cs="Times New Roman"/>
        </w:rPr>
        <w:t xml:space="preserve">. </w:t>
      </w:r>
      <w:r w:rsidR="00F90A31" w:rsidRPr="00F90A31">
        <w:rPr>
          <w:rFonts w:eastAsia="Times New Roman" w:cs="Times New Roman"/>
          <w:lang w:val="x-none"/>
        </w:rPr>
        <w:t xml:space="preserve">Nie wymagają zmiany Umowy zmiany dotyczące: </w:t>
      </w:r>
    </w:p>
    <w:p w14:paraId="39A6F9D2" w14:textId="77777777" w:rsidR="00F90A31" w:rsidRPr="00F90A31" w:rsidRDefault="00F90A31" w:rsidP="00F90A31">
      <w:pPr>
        <w:numPr>
          <w:ilvl w:val="0"/>
          <w:numId w:val="8"/>
        </w:numPr>
        <w:spacing w:line="100" w:lineRule="atLeast"/>
        <w:jc w:val="both"/>
        <w:rPr>
          <w:rFonts w:eastAsia="Times New Roman" w:cs="Times New Roman"/>
          <w:lang w:val="x-none"/>
        </w:rPr>
      </w:pPr>
      <w:r w:rsidRPr="00F90A31">
        <w:rPr>
          <w:rFonts w:eastAsia="Times New Roman" w:cs="Times New Roman"/>
          <w:lang w:val="x-none"/>
        </w:rPr>
        <w:t>oznaczeń indywidualizujących Strony, zawartych na wstępie Umowy,</w:t>
      </w:r>
    </w:p>
    <w:p w14:paraId="55CAB5BE" w14:textId="77777777" w:rsidR="00F90A31" w:rsidRPr="00F90A31" w:rsidRDefault="00F90A31" w:rsidP="00F90A31">
      <w:pPr>
        <w:numPr>
          <w:ilvl w:val="0"/>
          <w:numId w:val="8"/>
        </w:numPr>
        <w:spacing w:line="100" w:lineRule="atLeast"/>
        <w:jc w:val="both"/>
        <w:rPr>
          <w:rFonts w:eastAsia="Times New Roman" w:cs="Times New Roman"/>
          <w:lang w:val="x-none"/>
        </w:rPr>
      </w:pPr>
      <w:r w:rsidRPr="00F90A31">
        <w:rPr>
          <w:rFonts w:eastAsia="Times New Roman" w:cs="Times New Roman"/>
          <w:lang w:val="x-none"/>
        </w:rPr>
        <w:t>danych kontaktowych,</w:t>
      </w:r>
    </w:p>
    <w:p w14:paraId="5CAB2CAA" w14:textId="77777777" w:rsidR="00F90A31" w:rsidRPr="00F90A31" w:rsidRDefault="00F90A31" w:rsidP="00F90A31">
      <w:pPr>
        <w:numPr>
          <w:ilvl w:val="0"/>
          <w:numId w:val="8"/>
        </w:numPr>
        <w:spacing w:line="100" w:lineRule="atLeast"/>
        <w:jc w:val="both"/>
        <w:rPr>
          <w:rFonts w:eastAsia="Times New Roman" w:cs="Times New Roman"/>
          <w:lang w:val="x-none"/>
        </w:rPr>
      </w:pPr>
      <w:r w:rsidRPr="00F90A31">
        <w:rPr>
          <w:rFonts w:eastAsia="Times New Roman" w:cs="Times New Roman"/>
          <w:lang w:val="x-none"/>
        </w:rPr>
        <w:t>danych wystawcy i odbiorcy faktury a także danych adresowych dotyczących wystawiania i doręczania faktur</w:t>
      </w:r>
      <w:r w:rsidRPr="00F90A31">
        <w:rPr>
          <w:rFonts w:eastAsia="Times New Roman" w:cs="Times New Roman"/>
        </w:rPr>
        <w:t>.</w:t>
      </w:r>
    </w:p>
    <w:p w14:paraId="1DBF3835" w14:textId="5F5ED2D8" w:rsidR="00F90A31" w:rsidRPr="00F90A31" w:rsidRDefault="00104DEB" w:rsidP="00F90A31">
      <w:pPr>
        <w:spacing w:line="100" w:lineRule="atLeast"/>
        <w:jc w:val="both"/>
        <w:rPr>
          <w:rFonts w:eastAsia="Times New Roman" w:cs="Times New Roman"/>
          <w:lang w:val="x-none"/>
        </w:rPr>
      </w:pPr>
      <w:r>
        <w:rPr>
          <w:rFonts w:eastAsia="Times New Roman" w:cs="Times New Roman"/>
        </w:rPr>
        <w:t>6</w:t>
      </w:r>
      <w:r w:rsidR="00F90A31" w:rsidRPr="00F90A31">
        <w:rPr>
          <w:rFonts w:eastAsia="Times New Roman" w:cs="Times New Roman"/>
        </w:rPr>
        <w:t xml:space="preserve">. </w:t>
      </w:r>
      <w:r w:rsidR="00F90A31" w:rsidRPr="00F90A31">
        <w:rPr>
          <w:rFonts w:eastAsia="Times New Roman" w:cs="Times New Roman"/>
          <w:lang w:val="x-none"/>
        </w:rPr>
        <w:t>Wykonawca nie może domagać się zmian w Umowie w związku z niewykonaniem lub nienależytym wykonywaniem Przedmiotu Umowy.</w:t>
      </w:r>
    </w:p>
    <w:p w14:paraId="7EE1EA95" w14:textId="77777777" w:rsidR="00C07978" w:rsidRDefault="00C07978" w:rsidP="00F90A31">
      <w:pPr>
        <w:spacing w:line="100" w:lineRule="atLeast"/>
        <w:jc w:val="center"/>
        <w:rPr>
          <w:rFonts w:eastAsia="Times New Roman" w:cs="Times New Roman"/>
          <w:b/>
          <w:bCs/>
        </w:rPr>
      </w:pPr>
    </w:p>
    <w:p w14:paraId="1125598D" w14:textId="247874BB" w:rsidR="00F90A31" w:rsidRDefault="00F90A31" w:rsidP="00F90A31">
      <w:pPr>
        <w:spacing w:line="100" w:lineRule="atLeast"/>
        <w:jc w:val="center"/>
        <w:rPr>
          <w:rFonts w:eastAsia="Times New Roman" w:cs="Times New Roman"/>
          <w:b/>
          <w:bCs/>
        </w:rPr>
      </w:pPr>
      <w:bookmarkStart w:id="2" w:name="_Hlk63418361"/>
      <w:r w:rsidRPr="00F90A31">
        <w:rPr>
          <w:rFonts w:eastAsia="Times New Roman" w:cs="Times New Roman"/>
          <w:b/>
          <w:bCs/>
        </w:rPr>
        <w:t>§ 1</w:t>
      </w:r>
      <w:r w:rsidR="00D95E4B">
        <w:rPr>
          <w:rFonts w:eastAsia="Times New Roman" w:cs="Times New Roman"/>
          <w:b/>
          <w:bCs/>
        </w:rPr>
        <w:t>1</w:t>
      </w:r>
    </w:p>
    <w:p w14:paraId="51C11695" w14:textId="411426AA" w:rsidR="00F90A31" w:rsidRDefault="00F90A31" w:rsidP="00F90A31">
      <w:pPr>
        <w:spacing w:line="100" w:lineRule="atLeast"/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>Siła wyższa</w:t>
      </w:r>
    </w:p>
    <w:p w14:paraId="3D1C2E8F" w14:textId="77777777" w:rsidR="00F90A31" w:rsidRPr="00F90A31" w:rsidRDefault="00F90A31" w:rsidP="00F90A31">
      <w:pPr>
        <w:spacing w:line="100" w:lineRule="atLeast"/>
        <w:jc w:val="center"/>
        <w:rPr>
          <w:rFonts w:eastAsia="Times New Roman" w:cs="Times New Roman"/>
          <w:b/>
          <w:bCs/>
        </w:rPr>
      </w:pPr>
    </w:p>
    <w:bookmarkEnd w:id="2"/>
    <w:p w14:paraId="60E9439F" w14:textId="77777777" w:rsidR="00F90A31" w:rsidRPr="00F90A31" w:rsidRDefault="00F90A31" w:rsidP="00F90A31">
      <w:pPr>
        <w:numPr>
          <w:ilvl w:val="0"/>
          <w:numId w:val="6"/>
        </w:numPr>
        <w:spacing w:line="100" w:lineRule="atLeast"/>
        <w:jc w:val="both"/>
        <w:rPr>
          <w:rFonts w:eastAsia="Times New Roman" w:cs="Times New Roman"/>
        </w:rPr>
      </w:pPr>
      <w:r w:rsidRPr="00F90A31">
        <w:rPr>
          <w:rFonts w:eastAsia="Times New Roman" w:cs="Times New Roman"/>
        </w:rPr>
        <w:lastRenderedPageBreak/>
        <w:t xml:space="preserve">Użyte w umowie określenie „Siła Wyższa” oznacza zewnętrzne zdarzenie nagłe, nieprzewidywalne i niezależne od woli Stron, które wystąpiło po zawarciu umowy, uniemożliwiające wykonanie umowy w całości lub w części, na stałe lub na pewien czas, któremu nie można zapobiec ani przeciwdziałać przy zachowaniu należytej staranności Stron. Za przejawy Siły Wyższej Strony uznają w szczególności: </w:t>
      </w:r>
    </w:p>
    <w:p w14:paraId="6FD41CF3" w14:textId="77777777" w:rsidR="00F90A31" w:rsidRPr="00F90A31" w:rsidRDefault="00F90A31" w:rsidP="00F90A31">
      <w:pPr>
        <w:numPr>
          <w:ilvl w:val="0"/>
          <w:numId w:val="7"/>
        </w:numPr>
        <w:tabs>
          <w:tab w:val="clear" w:pos="360"/>
        </w:tabs>
        <w:spacing w:line="100" w:lineRule="atLeast"/>
        <w:jc w:val="both"/>
        <w:rPr>
          <w:rFonts w:eastAsia="Times New Roman" w:cs="Times New Roman"/>
        </w:rPr>
      </w:pPr>
      <w:r w:rsidRPr="00F90A31">
        <w:rPr>
          <w:rFonts w:eastAsia="Times New Roman" w:cs="Times New Roman"/>
        </w:rPr>
        <w:t>klęski żywiołowe, w tym: trzęsienie ziemi, huragan, powódź oraz inne nadzwyczajne zjawiska atmosferyczne;</w:t>
      </w:r>
    </w:p>
    <w:p w14:paraId="37678F96" w14:textId="77777777" w:rsidR="00F90A31" w:rsidRPr="00F90A31" w:rsidRDefault="00F90A31" w:rsidP="00F90A31">
      <w:pPr>
        <w:numPr>
          <w:ilvl w:val="0"/>
          <w:numId w:val="7"/>
        </w:numPr>
        <w:tabs>
          <w:tab w:val="clear" w:pos="360"/>
        </w:tabs>
        <w:spacing w:line="100" w:lineRule="atLeast"/>
        <w:jc w:val="both"/>
        <w:rPr>
          <w:rFonts w:eastAsia="Times New Roman" w:cs="Times New Roman"/>
        </w:rPr>
      </w:pPr>
      <w:r w:rsidRPr="00F90A31">
        <w:rPr>
          <w:rFonts w:eastAsia="Times New Roman" w:cs="Times New Roman"/>
        </w:rPr>
        <w:t>akty władzy państwowej, w tym: stan wojenny, stan wyjątkowy, itd.;</w:t>
      </w:r>
    </w:p>
    <w:p w14:paraId="1AFC4A55" w14:textId="77777777" w:rsidR="00F90A31" w:rsidRPr="00F90A31" w:rsidRDefault="00F90A31" w:rsidP="00F90A31">
      <w:pPr>
        <w:numPr>
          <w:ilvl w:val="0"/>
          <w:numId w:val="7"/>
        </w:numPr>
        <w:tabs>
          <w:tab w:val="clear" w:pos="360"/>
        </w:tabs>
        <w:spacing w:line="100" w:lineRule="atLeast"/>
        <w:jc w:val="both"/>
        <w:rPr>
          <w:rFonts w:eastAsia="Times New Roman" w:cs="Times New Roman"/>
        </w:rPr>
      </w:pPr>
      <w:r w:rsidRPr="00F90A31">
        <w:rPr>
          <w:rFonts w:eastAsia="Times New Roman" w:cs="Times New Roman"/>
        </w:rPr>
        <w:t>działania wojenne, akty sabotażu, akty terrorystyczne i inne podobne wydarzenia zagrażające porządkowi publicznemu;</w:t>
      </w:r>
    </w:p>
    <w:p w14:paraId="5BBC5460" w14:textId="77777777" w:rsidR="00F90A31" w:rsidRPr="00F90A31" w:rsidRDefault="00F90A31" w:rsidP="00F90A31">
      <w:pPr>
        <w:numPr>
          <w:ilvl w:val="0"/>
          <w:numId w:val="7"/>
        </w:numPr>
        <w:tabs>
          <w:tab w:val="clear" w:pos="360"/>
        </w:tabs>
        <w:spacing w:line="100" w:lineRule="atLeast"/>
        <w:jc w:val="both"/>
        <w:rPr>
          <w:rFonts w:eastAsia="Times New Roman" w:cs="Times New Roman"/>
        </w:rPr>
      </w:pPr>
      <w:r w:rsidRPr="00F90A31">
        <w:rPr>
          <w:rFonts w:eastAsia="Times New Roman" w:cs="Times New Roman"/>
        </w:rPr>
        <w:t>strajki powszechne lub inne niepokoje społeczne, w tym publiczne demonstracje, z wyłączeniem strajków u Stron.</w:t>
      </w:r>
    </w:p>
    <w:p w14:paraId="62FDDB3D" w14:textId="77777777" w:rsidR="00F90A31" w:rsidRPr="00F90A31" w:rsidRDefault="00F90A31" w:rsidP="00F90A31">
      <w:pPr>
        <w:numPr>
          <w:ilvl w:val="0"/>
          <w:numId w:val="6"/>
        </w:numPr>
        <w:spacing w:line="100" w:lineRule="atLeast"/>
        <w:jc w:val="both"/>
        <w:rPr>
          <w:rFonts w:eastAsia="Times New Roman" w:cs="Times New Roman"/>
        </w:rPr>
      </w:pPr>
      <w:r w:rsidRPr="00F90A31">
        <w:rPr>
          <w:rFonts w:eastAsia="Times New Roman" w:cs="Times New Roman"/>
        </w:rPr>
        <w:t>Jeżeli Siła Wyższa uniemożliwia lub uniemożliwi jednej ze Stron wywiązanie się z jakiegokolwiek zobowiązania objętego Umową, Strona ta zobowiązana jest niezwłocznie, nie później jednak niż w terminie dwóch dni od wystąpienia Siły Wyższej, zawiadomić drugą Stronę na piśmie o wydarzeniu lub okolicznościach stanowiących Siłę Wyższą wymieniając przy tym zobowiązania, z których nie może lub nie będzie mogła się wywiązać oraz wskazując przewidywany okres, w którym nie będzie możliwe wykonywanie Umowy. Powinna także dążyć do kontynuowania realizacji swoich zobowiązań w rozsądnym zakresie oraz podjąć działania niezbędne do zminimalizowania skutków działania Siły Wyższej oraz czasu jej trwania.</w:t>
      </w:r>
    </w:p>
    <w:p w14:paraId="3FD0905F" w14:textId="77777777" w:rsidR="00F90A31" w:rsidRPr="00F90A31" w:rsidRDefault="00F90A31" w:rsidP="00F90A31">
      <w:pPr>
        <w:numPr>
          <w:ilvl w:val="0"/>
          <w:numId w:val="6"/>
        </w:numPr>
        <w:spacing w:line="100" w:lineRule="atLeast"/>
        <w:jc w:val="both"/>
        <w:rPr>
          <w:rFonts w:eastAsia="Times New Roman" w:cs="Times New Roman"/>
        </w:rPr>
      </w:pPr>
      <w:r w:rsidRPr="00F90A31">
        <w:rPr>
          <w:rFonts w:eastAsia="Times New Roman" w:cs="Times New Roman"/>
        </w:rPr>
        <w:t>Strony nie ponoszą odpowiedzialności za niewykonanie lub nienależyte wykonanie Umowy w całości lub w części, w takim zakresie, w jakim zostało to spowodowane wystąpieniem Siły Wyższej. W wypadku zaistnienia Siły Wyższej o charakterze długotrwałym, powodującej niewykonywanie Umowy przez okres dłuższy niż jeden miesiąc, Strony będą prowadzić negocjacje w celu określenia dalszej realizacji lub rozwiązania  Umowy.</w:t>
      </w:r>
    </w:p>
    <w:p w14:paraId="3F3F64DA" w14:textId="77777777" w:rsidR="00F90A31" w:rsidRPr="00F90A31" w:rsidRDefault="00F90A31" w:rsidP="00F90A31">
      <w:pPr>
        <w:numPr>
          <w:ilvl w:val="0"/>
          <w:numId w:val="6"/>
        </w:numPr>
        <w:spacing w:line="100" w:lineRule="atLeast"/>
        <w:jc w:val="both"/>
        <w:rPr>
          <w:rFonts w:eastAsia="Times New Roman" w:cs="Times New Roman"/>
        </w:rPr>
      </w:pPr>
      <w:r w:rsidRPr="00F90A31">
        <w:rPr>
          <w:rFonts w:eastAsia="Times New Roman" w:cs="Times New Roman"/>
        </w:rPr>
        <w:t xml:space="preserve">Negocjacje, o których mowa w ust. 3 zdanie drugie, uważa się za bezskutecznie zakończone, jeżeli po upływie 14 dni od dnia ich rozpoczęcia Strony nie osiągną porozumienia, chyba że przed upływem tego terminu Strony wyrażą w formie pisemnej zgodę na ich kontynuowanie i określą inną datę zakończenia negocjacji. </w:t>
      </w:r>
    </w:p>
    <w:p w14:paraId="7E0CDEF3" w14:textId="77777777" w:rsidR="00F90A31" w:rsidRPr="00F90A31" w:rsidRDefault="00F90A31" w:rsidP="00F90A31">
      <w:pPr>
        <w:spacing w:line="100" w:lineRule="atLeast"/>
        <w:jc w:val="both"/>
        <w:rPr>
          <w:rFonts w:eastAsia="Times New Roman" w:cs="Times New Roman"/>
        </w:rPr>
      </w:pPr>
      <w:r w:rsidRPr="00F90A31">
        <w:rPr>
          <w:rFonts w:eastAsia="Times New Roman" w:cs="Times New Roman"/>
        </w:rPr>
        <w:t>W przypadku bezskutecznego zakończenia negocjacji w terminie określonym zgodnie z ust. 4, Zamawiający jest uprawniony do rozwiązania Umowy bez zachowania okresu wypowiedzenia ze skutkiem natychmiastowym.</w:t>
      </w:r>
    </w:p>
    <w:p w14:paraId="33AFEFD3" w14:textId="210211E7" w:rsidR="00AB7D18" w:rsidRDefault="00AB7D18" w:rsidP="00AB7D18">
      <w:pPr>
        <w:tabs>
          <w:tab w:val="left" w:pos="359"/>
        </w:tabs>
        <w:spacing w:before="240" w:line="100" w:lineRule="atLeast"/>
        <w:ind w:left="75"/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>§ 1</w:t>
      </w:r>
      <w:r w:rsidR="00D95E4B">
        <w:rPr>
          <w:rFonts w:eastAsia="Times New Roman" w:cs="Times New Roman"/>
          <w:b/>
          <w:bCs/>
        </w:rPr>
        <w:t>2</w:t>
      </w:r>
    </w:p>
    <w:p w14:paraId="7F903C0D" w14:textId="77777777" w:rsidR="00AB7D18" w:rsidRDefault="00AB7D18" w:rsidP="00AB7D18">
      <w:pPr>
        <w:spacing w:line="100" w:lineRule="atLeast"/>
        <w:ind w:left="75"/>
        <w:jc w:val="center"/>
        <w:rPr>
          <w:rFonts w:cs="Times New Roman"/>
          <w:b/>
          <w:bCs/>
        </w:rPr>
      </w:pPr>
      <w:r>
        <w:rPr>
          <w:rFonts w:eastAsia="Times New Roman" w:cs="Times New Roman"/>
          <w:b/>
          <w:bCs/>
        </w:rPr>
        <w:t xml:space="preserve">Odstąpienie od umowy </w:t>
      </w:r>
    </w:p>
    <w:p w14:paraId="5B5CCD16" w14:textId="77777777" w:rsidR="00AB7D18" w:rsidRDefault="00AB7D18" w:rsidP="00AB7D18">
      <w:pPr>
        <w:spacing w:before="240" w:line="100" w:lineRule="atLeast"/>
        <w:ind w:left="426" w:hanging="426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1.</w:t>
      </w:r>
      <w:r>
        <w:rPr>
          <w:rFonts w:eastAsia="Times New Roman" w:cs="Times New Roman"/>
        </w:rPr>
        <w:tab/>
        <w:t xml:space="preserve">Zamawiający może odstąpić od umowy: </w:t>
      </w:r>
    </w:p>
    <w:p w14:paraId="1234A354" w14:textId="77777777" w:rsidR="00AB7D18" w:rsidRDefault="00AB7D18" w:rsidP="00AB7D18">
      <w:pPr>
        <w:spacing w:line="100" w:lineRule="atLeast"/>
        <w:ind w:left="851" w:hanging="426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1)</w:t>
      </w:r>
      <w:r>
        <w:rPr>
          <w:rFonts w:eastAsia="Times New Roman" w:cs="Times New Roman"/>
        </w:rPr>
        <w:tab/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</w:t>
      </w:r>
    </w:p>
    <w:p w14:paraId="086A9B4B" w14:textId="77777777" w:rsidR="00AB7D18" w:rsidRDefault="00AB7D18" w:rsidP="00AB7D18">
      <w:pPr>
        <w:spacing w:line="100" w:lineRule="atLeast"/>
        <w:ind w:left="851" w:hanging="426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2)</w:t>
      </w:r>
      <w:r>
        <w:rPr>
          <w:rFonts w:eastAsia="Times New Roman" w:cs="Times New Roman"/>
        </w:rPr>
        <w:tab/>
        <w:t xml:space="preserve">jeżeli zachodzi co najmniej jedna z następujących okoliczności: </w:t>
      </w:r>
    </w:p>
    <w:p w14:paraId="7CD4548C" w14:textId="77777777" w:rsidR="00AB7D18" w:rsidRDefault="00AB7D18" w:rsidP="00AB7D18">
      <w:pPr>
        <w:spacing w:line="100" w:lineRule="atLeast"/>
        <w:ind w:left="1276" w:hanging="425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a)</w:t>
      </w:r>
      <w:r>
        <w:rPr>
          <w:rFonts w:eastAsia="Times New Roman" w:cs="Times New Roman"/>
        </w:rPr>
        <w:tab/>
        <w:t xml:space="preserve">dokonano zmiany umowy z naruszeniem art. 454 p.z.p. i art. 455 p.z.p., </w:t>
      </w:r>
    </w:p>
    <w:p w14:paraId="78BC89EC" w14:textId="77777777" w:rsidR="00AB7D18" w:rsidRDefault="00AB7D18" w:rsidP="00AB7D18">
      <w:pPr>
        <w:spacing w:line="100" w:lineRule="atLeast"/>
        <w:ind w:left="1276" w:hanging="425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b)</w:t>
      </w:r>
      <w:r>
        <w:rPr>
          <w:rFonts w:eastAsia="Times New Roman" w:cs="Times New Roman"/>
        </w:rPr>
        <w:tab/>
        <w:t xml:space="preserve">Wykonawca w chwili zawarcia umowy podlegał wykluczeniu na podstawie art. 108 p.z.p., </w:t>
      </w:r>
    </w:p>
    <w:p w14:paraId="740427BB" w14:textId="77777777" w:rsidR="00AB7D18" w:rsidRDefault="00AB7D18" w:rsidP="00AB7D18">
      <w:pPr>
        <w:spacing w:line="100" w:lineRule="atLeast"/>
        <w:ind w:left="1276" w:hanging="425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c)</w:t>
      </w:r>
      <w:r>
        <w:rPr>
          <w:rFonts w:eastAsia="Times New Roman" w:cs="Times New Roman"/>
        </w:rPr>
        <w:tab/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</w:t>
      </w:r>
      <w:r>
        <w:rPr>
          <w:rFonts w:eastAsia="Times New Roman" w:cs="Times New Roman"/>
        </w:rPr>
        <w:lastRenderedPageBreak/>
        <w:t xml:space="preserve">2009/81/WE, z uwagi na to, że Zamawiający udzielił zamówienia z naruszeniem prawa Unii Europejskiej. </w:t>
      </w:r>
    </w:p>
    <w:p w14:paraId="5E751AA8" w14:textId="77777777" w:rsidR="00AB7D18" w:rsidRDefault="00AB7D18" w:rsidP="00AB7D18">
      <w:pPr>
        <w:spacing w:line="100" w:lineRule="atLeast"/>
        <w:ind w:left="426" w:hanging="426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2.</w:t>
      </w:r>
      <w:r>
        <w:rPr>
          <w:rFonts w:eastAsia="Times New Roman" w:cs="Times New Roman"/>
        </w:rPr>
        <w:tab/>
        <w:t xml:space="preserve">W przypadku odstąpienia z powodu dokonania dokonano zmiany umowy z naruszeniem art. 454 p.z.p. i art. 455 p.z.p., Zamawiający odstępuje od umowy w części, której zmiana dotyczy. </w:t>
      </w:r>
    </w:p>
    <w:p w14:paraId="4D8C8442" w14:textId="208A5540" w:rsidR="00AB7D18" w:rsidRDefault="00AB7D18" w:rsidP="00AB7D18">
      <w:pPr>
        <w:spacing w:line="100" w:lineRule="atLeast"/>
        <w:ind w:left="426" w:hanging="426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</w:t>
      </w:r>
      <w:r>
        <w:rPr>
          <w:rFonts w:eastAsia="Times New Roman" w:cs="Times New Roman"/>
        </w:rPr>
        <w:tab/>
        <w:t xml:space="preserve">W przypadku odstąpienia przez Zamawiającego od umowy Wykonawca może żądać wyłącznie wynagrodzenia należnego z tytułu wykonania części umowy. </w:t>
      </w:r>
    </w:p>
    <w:p w14:paraId="5E941A9B" w14:textId="77777777" w:rsidR="00CC33B0" w:rsidRDefault="00CC33B0" w:rsidP="00CC33B0">
      <w:pPr>
        <w:spacing w:before="240" w:line="100" w:lineRule="atLeast"/>
        <w:rPr>
          <w:rFonts w:eastAsia="Times New Roman" w:cs="Times New Roman"/>
          <w:b/>
          <w:bCs/>
        </w:rPr>
      </w:pPr>
    </w:p>
    <w:p w14:paraId="0AAEFE89" w14:textId="77777777" w:rsidR="00E74261" w:rsidRDefault="00E74261" w:rsidP="00E74261">
      <w:pPr>
        <w:spacing w:before="240" w:line="100" w:lineRule="atLeast"/>
        <w:contextualSpacing/>
        <w:jc w:val="center"/>
        <w:rPr>
          <w:rFonts w:eastAsia="Times New Roman" w:cs="Times New Roman"/>
          <w:b/>
          <w:bCs/>
        </w:rPr>
      </w:pPr>
      <w:r w:rsidRPr="00CC33B0">
        <w:rPr>
          <w:rFonts w:eastAsia="Times New Roman" w:cs="Times New Roman"/>
          <w:b/>
          <w:bCs/>
        </w:rPr>
        <w:t>§ 1</w:t>
      </w:r>
      <w:r>
        <w:rPr>
          <w:rFonts w:eastAsia="Times New Roman" w:cs="Times New Roman"/>
          <w:b/>
          <w:bCs/>
        </w:rPr>
        <w:t>3</w:t>
      </w:r>
    </w:p>
    <w:p w14:paraId="29498987" w14:textId="0BED130A" w:rsidR="00E74261" w:rsidRDefault="00E74261" w:rsidP="00E74261">
      <w:pPr>
        <w:spacing w:line="100" w:lineRule="atLeast"/>
        <w:jc w:val="center"/>
        <w:rPr>
          <w:rFonts w:eastAsia="Times New Roman" w:cs="Times New Roman"/>
          <w:b/>
          <w:bCs/>
          <w:color w:val="000000" w:themeColor="text1"/>
        </w:rPr>
      </w:pPr>
      <w:r>
        <w:rPr>
          <w:rFonts w:eastAsia="Times New Roman" w:cs="Times New Roman"/>
          <w:b/>
          <w:bCs/>
          <w:color w:val="000000" w:themeColor="text1"/>
        </w:rPr>
        <w:t>Klauzula RODO</w:t>
      </w:r>
    </w:p>
    <w:p w14:paraId="648E57B1" w14:textId="43BA2475" w:rsidR="00E74261" w:rsidRDefault="00E74261" w:rsidP="00E74261">
      <w:pPr>
        <w:spacing w:line="100" w:lineRule="atLeast"/>
        <w:rPr>
          <w:rFonts w:eastAsia="Times New Roman" w:cs="Times New Roman"/>
          <w:b/>
          <w:bCs/>
          <w:color w:val="000000" w:themeColor="text1"/>
        </w:rPr>
      </w:pPr>
    </w:p>
    <w:p w14:paraId="58424374" w14:textId="1B0ACAF4" w:rsidR="00E74261" w:rsidRPr="00E74261" w:rsidRDefault="00E74261" w:rsidP="00E74261">
      <w:pPr>
        <w:pStyle w:val="Akapitzlist"/>
        <w:numPr>
          <w:ilvl w:val="6"/>
          <w:numId w:val="12"/>
        </w:numPr>
        <w:spacing w:line="100" w:lineRule="atLeast"/>
        <w:ind w:left="0" w:firstLine="0"/>
        <w:jc w:val="both"/>
        <w:rPr>
          <w:rFonts w:eastAsia="Times New Roman" w:cs="Times New Roman"/>
          <w:color w:val="000000" w:themeColor="text1"/>
        </w:rPr>
      </w:pPr>
      <w:r w:rsidRPr="00E74261">
        <w:rPr>
          <w:rFonts w:eastAsia="Times New Roman" w:cs="Times New Roman"/>
          <w:color w:val="000000" w:themeColor="text1"/>
        </w:rPr>
        <w:t>Jeżeli wykonanie umowy będzie wiązać się z jakimikolwiek operacjami na danych osobowych, Strony zobowiązują się postępować w tym zakresie zgodnie z obowiązującymi przepisami dotyczącymi ochrony danych osobowych, tj. w szczególności przepisami rozporządzenia Parlamentu Europejskiego i Rady (EU) 2016/679 z dnia 27 kwietnia 2016 r. w sprawie ochrony osób fizycznych w związku z przetwarzaniem danych osobowych i w sprawie swobodnego przepływu takich danych oraz uchylenia dyrektywy 95/46/WE (ogólne rozporządzenie o ochronie danych) (dalej: „RODO”) — a także przepisami ustawy z dnia 10 maja 2018 r. o ochronie danych osobowych, oraz przepisów, które je ewentualnie zastąpią.</w:t>
      </w:r>
    </w:p>
    <w:p w14:paraId="01228DAA" w14:textId="77777777" w:rsidR="00E74261" w:rsidRPr="00E74261" w:rsidRDefault="00E74261" w:rsidP="00E74261">
      <w:pPr>
        <w:spacing w:line="100" w:lineRule="atLeast"/>
        <w:jc w:val="both"/>
        <w:rPr>
          <w:rFonts w:eastAsia="Times New Roman" w:cs="Times New Roman"/>
          <w:color w:val="000000" w:themeColor="text1"/>
        </w:rPr>
      </w:pPr>
    </w:p>
    <w:p w14:paraId="25A1620A" w14:textId="1BF0A323" w:rsidR="00E74261" w:rsidRPr="00E74261" w:rsidRDefault="00E74261" w:rsidP="00E74261">
      <w:pPr>
        <w:pStyle w:val="Akapitzlist"/>
        <w:numPr>
          <w:ilvl w:val="6"/>
          <w:numId w:val="12"/>
        </w:numPr>
        <w:spacing w:line="100" w:lineRule="atLeast"/>
        <w:ind w:left="0" w:firstLine="0"/>
        <w:jc w:val="both"/>
        <w:rPr>
          <w:rFonts w:eastAsia="Times New Roman" w:cs="Times New Roman"/>
          <w:color w:val="000000" w:themeColor="text1"/>
        </w:rPr>
      </w:pPr>
      <w:r w:rsidRPr="00E74261">
        <w:rPr>
          <w:rFonts w:eastAsia="Times New Roman" w:cs="Times New Roman"/>
          <w:color w:val="000000" w:themeColor="text1"/>
        </w:rPr>
        <w:t>W związku z zawarciem, realizacją i monitorowaniem wykonywania niniejszej Umowy Strony będą przetwarzać dane osobowe osób zatrudnianych przez druga Stronę bądź podwykonawców drugiej Strony lub współpracujących z drugą Stroną bądź podwykonawcami drugiej Strony na innej podstawie (w szczególności imię, nazwisko, adres e-mail, numer telefonu, miejsce zatrudnienia / firma prowadzonej działalności, stanowisko), które zostaną udostępnione przez którąkolwiek ze Stron, w tym także dane osobowe przedstawicieli Stron.</w:t>
      </w:r>
    </w:p>
    <w:p w14:paraId="3B3AE4B6" w14:textId="77777777" w:rsidR="00E74261" w:rsidRPr="00E74261" w:rsidRDefault="00E74261" w:rsidP="00E74261">
      <w:pPr>
        <w:spacing w:line="100" w:lineRule="atLeast"/>
        <w:jc w:val="both"/>
        <w:rPr>
          <w:rFonts w:eastAsia="Times New Roman" w:cs="Times New Roman"/>
          <w:color w:val="000000" w:themeColor="text1"/>
        </w:rPr>
      </w:pPr>
    </w:p>
    <w:p w14:paraId="5D64FF9B" w14:textId="5E27915B" w:rsidR="00E74261" w:rsidRPr="00E74261" w:rsidRDefault="00E74261" w:rsidP="00E74261">
      <w:pPr>
        <w:pStyle w:val="Akapitzlist"/>
        <w:numPr>
          <w:ilvl w:val="6"/>
          <w:numId w:val="12"/>
        </w:numPr>
        <w:spacing w:line="100" w:lineRule="atLeast"/>
        <w:ind w:left="0" w:firstLine="0"/>
        <w:jc w:val="both"/>
        <w:rPr>
          <w:rFonts w:eastAsia="Times New Roman" w:cs="Times New Roman"/>
          <w:color w:val="000000" w:themeColor="text1"/>
        </w:rPr>
      </w:pPr>
      <w:r w:rsidRPr="00E74261">
        <w:rPr>
          <w:rFonts w:eastAsia="Times New Roman" w:cs="Times New Roman"/>
          <w:color w:val="000000" w:themeColor="text1"/>
        </w:rPr>
        <w:t xml:space="preserve">Istotne informacje o zasadach przetwarzania przez Strony danych osobowych osób, o których mowa w ust. 2 powyżej oraz o przysługujących tym osobom prawach w związku z przetwarzaniem ich danych osobowych dostępne są na stronie internetowej </w:t>
      </w:r>
    </w:p>
    <w:p w14:paraId="06AECB9B" w14:textId="299BA2B9" w:rsidR="00E74261" w:rsidRPr="00E74261" w:rsidRDefault="00E74261" w:rsidP="00E74261">
      <w:pPr>
        <w:pStyle w:val="Akapitzlist"/>
        <w:spacing w:line="100" w:lineRule="atLeast"/>
        <w:ind w:left="0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</w:rPr>
        <w:t xml:space="preserve">a) </w:t>
      </w:r>
      <w:r w:rsidRPr="00E74261">
        <w:rPr>
          <w:rFonts w:eastAsia="Times New Roman" w:cs="Times New Roman"/>
          <w:color w:val="000000" w:themeColor="text1"/>
        </w:rPr>
        <w:t xml:space="preserve">Zleceniodawcy pod adresem: </w:t>
      </w:r>
    </w:p>
    <w:p w14:paraId="7AC5BB2B" w14:textId="77777777" w:rsidR="00E74261" w:rsidRPr="00E74261" w:rsidRDefault="00E74261" w:rsidP="00E74261">
      <w:pPr>
        <w:pStyle w:val="Akapitzlist"/>
        <w:spacing w:line="100" w:lineRule="atLeast"/>
        <w:ind w:left="0"/>
        <w:jc w:val="both"/>
        <w:rPr>
          <w:rFonts w:eastAsia="Times New Roman" w:cs="Times New Roman"/>
          <w:color w:val="000000" w:themeColor="text1"/>
        </w:rPr>
      </w:pPr>
      <w:r w:rsidRPr="00E74261">
        <w:rPr>
          <w:rFonts w:eastAsia="Times New Roman" w:cs="Times New Roman"/>
          <w:color w:val="000000" w:themeColor="text1"/>
        </w:rPr>
        <w:t>https://bip.radziechowy-wieprz.pl/8204</w:t>
      </w:r>
    </w:p>
    <w:p w14:paraId="0EAA53DD" w14:textId="2F138316" w:rsidR="00E74261" w:rsidRPr="00E74261" w:rsidRDefault="00E74261" w:rsidP="00E74261">
      <w:pPr>
        <w:pStyle w:val="Akapitzlist"/>
        <w:spacing w:line="100" w:lineRule="atLeast"/>
        <w:ind w:left="0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</w:rPr>
        <w:t xml:space="preserve">b) </w:t>
      </w:r>
      <w:r w:rsidRPr="00E74261">
        <w:rPr>
          <w:rFonts w:eastAsia="Times New Roman" w:cs="Times New Roman"/>
          <w:color w:val="000000" w:themeColor="text1"/>
        </w:rPr>
        <w:t xml:space="preserve">Zleceniobiorcy pod adresem: </w:t>
      </w:r>
    </w:p>
    <w:p w14:paraId="376006D9" w14:textId="77777777" w:rsidR="00E74261" w:rsidRPr="00E74261" w:rsidRDefault="00E74261" w:rsidP="00E74261">
      <w:pPr>
        <w:pStyle w:val="Akapitzlist"/>
        <w:spacing w:line="100" w:lineRule="atLeast"/>
        <w:ind w:left="0"/>
        <w:jc w:val="both"/>
        <w:rPr>
          <w:rFonts w:eastAsia="Times New Roman" w:cs="Times New Roman"/>
          <w:color w:val="000000" w:themeColor="text1"/>
        </w:rPr>
      </w:pPr>
      <w:r w:rsidRPr="00E74261">
        <w:rPr>
          <w:rFonts w:eastAsia="Times New Roman" w:cs="Times New Roman"/>
          <w:color w:val="000000" w:themeColor="text1"/>
        </w:rPr>
        <w:t xml:space="preserve">https://.................................................................... </w:t>
      </w:r>
    </w:p>
    <w:p w14:paraId="79F38A32" w14:textId="77777777" w:rsidR="00E74261" w:rsidRPr="00E74261" w:rsidRDefault="00E74261" w:rsidP="00E74261">
      <w:pPr>
        <w:spacing w:line="100" w:lineRule="atLeast"/>
        <w:jc w:val="both"/>
        <w:rPr>
          <w:rFonts w:eastAsia="Times New Roman" w:cs="Times New Roman"/>
          <w:color w:val="000000" w:themeColor="text1"/>
        </w:rPr>
      </w:pPr>
    </w:p>
    <w:p w14:paraId="29CB599D" w14:textId="4ECC0234" w:rsidR="00E74261" w:rsidRPr="00E74261" w:rsidRDefault="00E74261" w:rsidP="00E74261">
      <w:pPr>
        <w:pStyle w:val="Akapitzlist"/>
        <w:numPr>
          <w:ilvl w:val="0"/>
          <w:numId w:val="12"/>
        </w:numPr>
        <w:spacing w:line="100" w:lineRule="atLeast"/>
        <w:ind w:left="0" w:firstLine="0"/>
        <w:jc w:val="both"/>
        <w:rPr>
          <w:rFonts w:eastAsia="Times New Roman" w:cs="Times New Roman"/>
          <w:color w:val="000000" w:themeColor="text1"/>
        </w:rPr>
      </w:pPr>
      <w:r w:rsidRPr="00E74261">
        <w:rPr>
          <w:rFonts w:eastAsia="Times New Roman" w:cs="Times New Roman"/>
          <w:color w:val="000000" w:themeColor="text1"/>
        </w:rPr>
        <w:t>Każda ze stron jest zobowiązana poinformować osoby, których dane otrzymała od drugiej Strony o miejscu udostępnienia informacji o zasadach przetwarzania danych osobowych przez drugą Stronę, bądź zapewnić przekazanie takiej informacji przez swoich podwykonawców.</w:t>
      </w:r>
    </w:p>
    <w:p w14:paraId="6B75CEEF" w14:textId="7C1DD84D" w:rsidR="00CC33B0" w:rsidRDefault="00CC33B0" w:rsidP="00CC33B0">
      <w:pPr>
        <w:spacing w:before="240" w:line="100" w:lineRule="atLeast"/>
        <w:contextualSpacing/>
        <w:jc w:val="center"/>
        <w:rPr>
          <w:rFonts w:eastAsia="Times New Roman" w:cs="Times New Roman"/>
          <w:b/>
          <w:bCs/>
        </w:rPr>
      </w:pPr>
      <w:r w:rsidRPr="00CC33B0">
        <w:rPr>
          <w:rFonts w:eastAsia="Times New Roman" w:cs="Times New Roman"/>
          <w:b/>
          <w:bCs/>
        </w:rPr>
        <w:t>§ 1</w:t>
      </w:r>
      <w:r w:rsidR="00E74261">
        <w:rPr>
          <w:rFonts w:eastAsia="Times New Roman" w:cs="Times New Roman"/>
          <w:b/>
          <w:bCs/>
        </w:rPr>
        <w:t>4</w:t>
      </w:r>
    </w:p>
    <w:p w14:paraId="6E6BA518" w14:textId="77777777" w:rsidR="001F3CDB" w:rsidRPr="00B00325" w:rsidRDefault="001F3CDB" w:rsidP="001F3CDB">
      <w:pPr>
        <w:spacing w:line="100" w:lineRule="atLeast"/>
        <w:jc w:val="center"/>
        <w:rPr>
          <w:rFonts w:eastAsia="Times New Roman" w:cs="Times New Roman"/>
          <w:b/>
          <w:bCs/>
          <w:color w:val="000000" w:themeColor="text1"/>
        </w:rPr>
      </w:pPr>
      <w:r>
        <w:rPr>
          <w:rFonts w:eastAsia="Times New Roman" w:cs="Times New Roman"/>
          <w:b/>
          <w:bCs/>
          <w:color w:val="000000" w:themeColor="text1"/>
        </w:rPr>
        <w:t>Cesja wierzytelności</w:t>
      </w:r>
    </w:p>
    <w:p w14:paraId="32A9723F" w14:textId="77777777" w:rsidR="001F3CDB" w:rsidRPr="002C60CE" w:rsidRDefault="001F3CDB" w:rsidP="001F3CDB">
      <w:pPr>
        <w:numPr>
          <w:ilvl w:val="0"/>
          <w:numId w:val="11"/>
        </w:numPr>
        <w:spacing w:before="240" w:line="100" w:lineRule="atLeast"/>
        <w:ind w:left="714" w:hanging="357"/>
        <w:contextualSpacing/>
        <w:jc w:val="both"/>
        <w:rPr>
          <w:rFonts w:eastAsia="Times New Roman" w:cs="Times New Roman"/>
          <w:color w:val="000000" w:themeColor="text1"/>
        </w:rPr>
      </w:pPr>
      <w:r w:rsidRPr="002C60CE">
        <w:rPr>
          <w:rFonts w:eastAsia="Times New Roman" w:cs="Times New Roman"/>
          <w:color w:val="000000" w:themeColor="text1"/>
        </w:rPr>
        <w:t>Po uzyskaniu zgody Zmawiającego, dopuszczalna jest cesja wierzytelności wynikających z niniejszej umowy na rzecz banku kredytującego Wykonawcę.</w:t>
      </w:r>
    </w:p>
    <w:p w14:paraId="29909D5A" w14:textId="77777777" w:rsidR="001F3CDB" w:rsidRPr="00BA61FB" w:rsidRDefault="001F3CDB" w:rsidP="001F3CDB">
      <w:pPr>
        <w:numPr>
          <w:ilvl w:val="0"/>
          <w:numId w:val="11"/>
        </w:numPr>
        <w:spacing w:before="240" w:line="100" w:lineRule="atLeast"/>
        <w:ind w:left="714" w:hanging="357"/>
        <w:contextualSpacing/>
        <w:jc w:val="both"/>
        <w:rPr>
          <w:rFonts w:eastAsia="Times New Roman" w:cs="Times New Roman"/>
          <w:color w:val="000000" w:themeColor="text1"/>
        </w:rPr>
      </w:pPr>
      <w:r w:rsidRPr="002C60CE">
        <w:rPr>
          <w:rFonts w:eastAsia="Times New Roman" w:cs="Times New Roman"/>
          <w:color w:val="000000" w:themeColor="text1"/>
        </w:rPr>
        <w:t xml:space="preserve">Zamawiający nie wyraża zgody na dokonywanie przelewu wierzytelności, cesji wierzytelności oraz podpisywanie wszelkich innych umów przez Wykonawcę, z których treści będzie wynikało prawo do dochodzenia bezpośrednio zapłaty i roszczeń finansowych od Gminy Radziechowy-Wieprz na rzecz podmiotu innego niż bank kredytujący Wykonawcę. </w:t>
      </w:r>
    </w:p>
    <w:p w14:paraId="50B31CF0" w14:textId="77777777" w:rsidR="001F3CDB" w:rsidRPr="00CC33B0" w:rsidRDefault="001F3CDB" w:rsidP="00CC33B0">
      <w:pPr>
        <w:spacing w:before="240" w:line="100" w:lineRule="atLeast"/>
        <w:contextualSpacing/>
        <w:jc w:val="both"/>
        <w:rPr>
          <w:rFonts w:eastAsia="Times New Roman" w:cs="Times New Roman"/>
        </w:rPr>
      </w:pPr>
    </w:p>
    <w:p w14:paraId="22BAC107" w14:textId="38FC05B7" w:rsidR="00AB7D18" w:rsidRDefault="00AB7D18" w:rsidP="00AB7D18">
      <w:pPr>
        <w:spacing w:before="240" w:line="100" w:lineRule="atLeast"/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lastRenderedPageBreak/>
        <w:t>§ 1</w:t>
      </w:r>
      <w:r w:rsidR="00E74261">
        <w:rPr>
          <w:rFonts w:eastAsia="Times New Roman" w:cs="Times New Roman"/>
          <w:b/>
          <w:bCs/>
        </w:rPr>
        <w:t>5</w:t>
      </w:r>
    </w:p>
    <w:p w14:paraId="21766EC7" w14:textId="3774203D" w:rsidR="00AB7D18" w:rsidRPr="00E74261" w:rsidRDefault="00AB7D18" w:rsidP="00E74261">
      <w:pPr>
        <w:spacing w:line="100" w:lineRule="atLeast"/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 xml:space="preserve">Postanowienia końcowe </w:t>
      </w:r>
    </w:p>
    <w:p w14:paraId="578495D8" w14:textId="5E08A430" w:rsidR="00AB7D18" w:rsidRDefault="003579EF" w:rsidP="00AB7D18">
      <w:pPr>
        <w:spacing w:line="100" w:lineRule="atLeast"/>
        <w:ind w:left="426" w:hanging="426"/>
        <w:jc w:val="both"/>
        <w:rPr>
          <w:rFonts w:cs="Times New Roman"/>
        </w:rPr>
      </w:pPr>
      <w:r>
        <w:rPr>
          <w:rFonts w:cs="Times New Roman"/>
        </w:rPr>
        <w:t>1</w:t>
      </w:r>
      <w:r w:rsidR="00AB7D18">
        <w:rPr>
          <w:rFonts w:cs="Times New Roman"/>
        </w:rPr>
        <w:t>.</w:t>
      </w:r>
      <w:r w:rsidR="00AB7D18">
        <w:rPr>
          <w:rFonts w:cs="Times New Roman"/>
        </w:rPr>
        <w:tab/>
        <w:t xml:space="preserve"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 </w:t>
      </w:r>
    </w:p>
    <w:p w14:paraId="1475593C" w14:textId="00E06A4D" w:rsidR="00AB7D18" w:rsidRDefault="003579EF" w:rsidP="00AB7D18">
      <w:pPr>
        <w:spacing w:line="100" w:lineRule="atLeast"/>
        <w:ind w:left="426" w:hanging="426"/>
        <w:jc w:val="both"/>
        <w:rPr>
          <w:rFonts w:eastAsia="Times New Roman" w:cs="Times New Roman"/>
        </w:rPr>
      </w:pPr>
      <w:r>
        <w:rPr>
          <w:rFonts w:cs="Times New Roman"/>
        </w:rPr>
        <w:t>2</w:t>
      </w:r>
      <w:r w:rsidR="00AB7D18">
        <w:rPr>
          <w:rFonts w:cs="Times New Roman"/>
        </w:rPr>
        <w:t>.</w:t>
      </w:r>
      <w:r w:rsidR="00AB7D18">
        <w:rPr>
          <w:rFonts w:cs="Times New Roman"/>
        </w:rPr>
        <w:tab/>
        <w:t xml:space="preserve">W sprawach nieuregulowanych postanowieniami niniejszej umowy mają zastosowanie przepisy Ustawy z dnia 23 kwietnia 1964 r. - Kodeks cywilny (t.j. Dz. U. z 2020 r. poz. 1740), ustawy z dnia 11 września 2019 r. - Prawo Zamówień Publicznych (Dz. U. poz. 2019, z 2020 r. poz. 288, 875, 1492, 1517). </w:t>
      </w:r>
    </w:p>
    <w:p w14:paraId="74ED1D7F" w14:textId="7E5BA85F" w:rsidR="00AB7D18" w:rsidRDefault="003579EF" w:rsidP="00AB7D18">
      <w:pPr>
        <w:tabs>
          <w:tab w:val="left" w:pos="568"/>
        </w:tabs>
        <w:spacing w:line="100" w:lineRule="atLeast"/>
        <w:ind w:left="426" w:hanging="426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</w:t>
      </w:r>
      <w:r w:rsidR="00AB7D18">
        <w:rPr>
          <w:rFonts w:eastAsia="Times New Roman" w:cs="Times New Roman"/>
        </w:rPr>
        <w:t>.</w:t>
      </w:r>
      <w:r w:rsidR="00AB7D18">
        <w:rPr>
          <w:rFonts w:eastAsia="Times New Roman" w:cs="Times New Roman"/>
        </w:rPr>
        <w:tab/>
        <w:t xml:space="preserve">Niniejszą umowę sporządzono w dwóch jednobrzmiących egzemplarzach jeden dla Zamawiającego jeden dla Wykonawcy. </w:t>
      </w:r>
    </w:p>
    <w:p w14:paraId="47919503" w14:textId="77777777" w:rsidR="00AB7D18" w:rsidRDefault="00AB7D18" w:rsidP="00AB7D18">
      <w:pPr>
        <w:tabs>
          <w:tab w:val="right" w:pos="9072"/>
        </w:tabs>
        <w:spacing w:before="720" w:line="100" w:lineRule="atLeast"/>
        <w:ind w:left="567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...........................................</w:t>
      </w:r>
      <w:r>
        <w:rPr>
          <w:rFonts w:eastAsia="Times New Roman" w:cs="Times New Roman"/>
        </w:rPr>
        <w:tab/>
        <w:t>.........................................</w:t>
      </w:r>
    </w:p>
    <w:p w14:paraId="370E61F1" w14:textId="77777777" w:rsidR="00AB7D18" w:rsidRDefault="00AB7D18" w:rsidP="00AB7D18">
      <w:pPr>
        <w:tabs>
          <w:tab w:val="left" w:pos="7230"/>
        </w:tabs>
        <w:spacing w:line="100" w:lineRule="atLeast"/>
        <w:ind w:left="1246"/>
        <w:jc w:val="both"/>
        <w:rPr>
          <w:rFonts w:eastAsia="Times New Roman" w:cs="Times New Roman"/>
          <w:color w:val="000080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>(Wykonawca)</w:t>
      </w:r>
      <w:r>
        <w:rPr>
          <w:rFonts w:eastAsia="Times New Roman" w:cs="Times New Roman"/>
          <w:sz w:val="20"/>
          <w:szCs w:val="20"/>
        </w:rPr>
        <w:tab/>
        <w:t>(Zamawiający)</w:t>
      </w:r>
    </w:p>
    <w:p w14:paraId="1B1ED683" w14:textId="77777777" w:rsidR="00177B37" w:rsidRDefault="00177B37"/>
    <w:sectPr w:rsidR="00177B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4305992"/>
    <w:multiLevelType w:val="multilevel"/>
    <w:tmpl w:val="091491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6C853A5"/>
    <w:multiLevelType w:val="hybridMultilevel"/>
    <w:tmpl w:val="9C60B36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495A36"/>
    <w:multiLevelType w:val="hybridMultilevel"/>
    <w:tmpl w:val="8A36B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CB47A9"/>
    <w:multiLevelType w:val="hybridMultilevel"/>
    <w:tmpl w:val="5A504758"/>
    <w:lvl w:ilvl="0" w:tplc="A50C61FC">
      <w:start w:val="3"/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AB5EC0"/>
    <w:multiLevelType w:val="hybridMultilevel"/>
    <w:tmpl w:val="97F2B3E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630B7A"/>
    <w:multiLevelType w:val="hybridMultilevel"/>
    <w:tmpl w:val="97F2B3E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362E53"/>
    <w:multiLevelType w:val="hybridMultilevel"/>
    <w:tmpl w:val="4830AB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97E80D8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5BEABF8">
      <w:start w:val="1"/>
      <w:numFmt w:val="lowerLetter"/>
      <w:lvlText w:val="%3)"/>
      <w:lvlJc w:val="right"/>
      <w:pPr>
        <w:ind w:left="2160" w:hanging="180"/>
      </w:pPr>
      <w:rPr>
        <w:rFonts w:ascii="Times New Roman" w:eastAsia="Calibri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4907B6"/>
    <w:multiLevelType w:val="hybridMultilevel"/>
    <w:tmpl w:val="E7DA1A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8D53CE"/>
    <w:multiLevelType w:val="multilevel"/>
    <w:tmpl w:val="A396574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124133378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72327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7111859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7727350">
    <w:abstractNumId w:val="2"/>
  </w:num>
  <w:num w:numId="5" w16cid:durableId="1002003847">
    <w:abstractNumId w:val="8"/>
  </w:num>
  <w:num w:numId="6" w16cid:durableId="946501333">
    <w:abstractNumId w:val="3"/>
  </w:num>
  <w:num w:numId="7" w16cid:durableId="111755243">
    <w:abstractNumId w:val="11"/>
  </w:num>
  <w:num w:numId="8" w16cid:durableId="1382679065">
    <w:abstractNumId w:val="7"/>
  </w:num>
  <w:num w:numId="9" w16cid:durableId="237449954">
    <w:abstractNumId w:val="4"/>
  </w:num>
  <w:num w:numId="10" w16cid:durableId="1887831665">
    <w:abstractNumId w:val="9"/>
  </w:num>
  <w:num w:numId="11" w16cid:durableId="137845598">
    <w:abstractNumId w:val="5"/>
  </w:num>
  <w:num w:numId="12" w16cid:durableId="322634283">
    <w:abstractNumId w:val="10"/>
  </w:num>
  <w:num w:numId="13" w16cid:durableId="15087570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B37"/>
    <w:rsid w:val="00036ECE"/>
    <w:rsid w:val="00045A63"/>
    <w:rsid w:val="000B6617"/>
    <w:rsid w:val="000D07A8"/>
    <w:rsid w:val="000E2EDE"/>
    <w:rsid w:val="00101C15"/>
    <w:rsid w:val="00104DEB"/>
    <w:rsid w:val="00172956"/>
    <w:rsid w:val="0017614A"/>
    <w:rsid w:val="00177B37"/>
    <w:rsid w:val="001910F3"/>
    <w:rsid w:val="00194C78"/>
    <w:rsid w:val="00196402"/>
    <w:rsid w:val="001F3CDB"/>
    <w:rsid w:val="00280032"/>
    <w:rsid w:val="00297924"/>
    <w:rsid w:val="002A178E"/>
    <w:rsid w:val="002F296B"/>
    <w:rsid w:val="00323FC7"/>
    <w:rsid w:val="0032541E"/>
    <w:rsid w:val="00337081"/>
    <w:rsid w:val="003579EF"/>
    <w:rsid w:val="003C6DF1"/>
    <w:rsid w:val="003F597B"/>
    <w:rsid w:val="00401D7D"/>
    <w:rsid w:val="00402B47"/>
    <w:rsid w:val="00420B3C"/>
    <w:rsid w:val="00443FA1"/>
    <w:rsid w:val="00445C25"/>
    <w:rsid w:val="004B3A48"/>
    <w:rsid w:val="00552D2C"/>
    <w:rsid w:val="005701DC"/>
    <w:rsid w:val="005F3E49"/>
    <w:rsid w:val="0068313B"/>
    <w:rsid w:val="00691D8A"/>
    <w:rsid w:val="00722E23"/>
    <w:rsid w:val="00727035"/>
    <w:rsid w:val="00770D0F"/>
    <w:rsid w:val="00773938"/>
    <w:rsid w:val="00781C28"/>
    <w:rsid w:val="007E250C"/>
    <w:rsid w:val="00826FBD"/>
    <w:rsid w:val="0095193B"/>
    <w:rsid w:val="00A01409"/>
    <w:rsid w:val="00AB7B43"/>
    <w:rsid w:val="00AB7D18"/>
    <w:rsid w:val="00B54A74"/>
    <w:rsid w:val="00C07978"/>
    <w:rsid w:val="00CC33B0"/>
    <w:rsid w:val="00CE0C5C"/>
    <w:rsid w:val="00CE7254"/>
    <w:rsid w:val="00D86DC9"/>
    <w:rsid w:val="00D95E4B"/>
    <w:rsid w:val="00DF26EB"/>
    <w:rsid w:val="00E74261"/>
    <w:rsid w:val="00E84AA7"/>
    <w:rsid w:val="00F10312"/>
    <w:rsid w:val="00F10C53"/>
    <w:rsid w:val="00F21CB8"/>
    <w:rsid w:val="00F90A31"/>
    <w:rsid w:val="00FB7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AAA8B"/>
  <w15:chartTrackingRefBased/>
  <w15:docId w15:val="{DBB207E5-BEB0-4979-A62F-3A10BB992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7D18"/>
    <w:pPr>
      <w:widowControl w:val="0"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0A31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71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2A424F-8688-4F3E-9B74-4E4E0B6B3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8</Pages>
  <Words>2708</Words>
  <Characters>16252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Pieronek</dc:creator>
  <cp:keywords/>
  <dc:description/>
  <cp:lastModifiedBy>Izabela Murańska</cp:lastModifiedBy>
  <cp:revision>27</cp:revision>
  <cp:lastPrinted>2024-08-21T10:43:00Z</cp:lastPrinted>
  <dcterms:created xsi:type="dcterms:W3CDTF">2021-05-11T11:58:00Z</dcterms:created>
  <dcterms:modified xsi:type="dcterms:W3CDTF">2025-11-06T13:03:00Z</dcterms:modified>
</cp:coreProperties>
</file>